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22" w:rsidRDefault="00D91D5F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20130" cy="8648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10731_161325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4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B05A22" w:rsidRDefault="00B05A22" w:rsidP="00B05A2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6E649A">
      <w:pPr>
        <w:pStyle w:val="HTML"/>
        <w:numPr>
          <w:ilvl w:val="0"/>
          <w:numId w:val="1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8244"/>
          <w:tab w:val="clear" w:pos="9160"/>
          <w:tab w:val="clear" w:pos="10076"/>
          <w:tab w:val="left" w:pos="0"/>
          <w:tab w:val="left" w:pos="9638"/>
        </w:tabs>
        <w:ind w:right="459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lastRenderedPageBreak/>
        <w:t>состоящие  на учете в ПДН, КДН.</w:t>
      </w:r>
    </w:p>
    <w:p w:rsidR="00C93687" w:rsidRPr="00DA68F7" w:rsidRDefault="00C93687" w:rsidP="00C9368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9160"/>
          <w:tab w:val="left" w:pos="0"/>
          <w:tab w:val="left" w:pos="851"/>
          <w:tab w:val="left" w:pos="1276"/>
          <w:tab w:val="left" w:pos="9180"/>
        </w:tabs>
        <w:ind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На 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 учет также могут быть поставлены учащиеся, возвратившиеся  из  специальных  учебно-воспитательных  учреждений или воспитательных колоний.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i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sz w:val="24"/>
          <w:szCs w:val="24"/>
        </w:rPr>
        <w:t>Семьи, в которых родители (законные представители):</w:t>
      </w:r>
    </w:p>
    <w:p w:rsidR="00C93687" w:rsidRPr="00DA68F7" w:rsidRDefault="00C93687" w:rsidP="00C93687">
      <w:pPr>
        <w:pStyle w:val="HTML"/>
        <w:numPr>
          <w:ilvl w:val="0"/>
          <w:numId w:val="5"/>
        </w:numPr>
        <w:tabs>
          <w:tab w:val="clear" w:pos="720"/>
          <w:tab w:val="clear" w:pos="1832"/>
          <w:tab w:val="clear" w:pos="9160"/>
          <w:tab w:val="num" w:pos="0"/>
          <w:tab w:val="left" w:pos="709"/>
          <w:tab w:val="left" w:pos="1276"/>
          <w:tab w:val="left" w:pos="1843"/>
          <w:tab w:val="left" w:pos="9180"/>
        </w:tabs>
        <w:ind w:left="0" w:right="459" w:firstLine="851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не  исполняют  обязанностей  по  воспитанию,  обучению  или содержанию своих детей;</w:t>
      </w:r>
    </w:p>
    <w:p w:rsidR="00C93687" w:rsidRPr="00DA68F7" w:rsidRDefault="00C93687" w:rsidP="00C93687">
      <w:pPr>
        <w:pStyle w:val="HTML"/>
        <w:numPr>
          <w:ilvl w:val="0"/>
          <w:numId w:val="5"/>
        </w:numPr>
        <w:tabs>
          <w:tab w:val="clear" w:pos="720"/>
          <w:tab w:val="clear" w:pos="1832"/>
          <w:tab w:val="clear" w:pos="9160"/>
          <w:tab w:val="num" w:pos="0"/>
          <w:tab w:val="left" w:pos="709"/>
          <w:tab w:val="left" w:pos="1276"/>
          <w:tab w:val="left" w:pos="1843"/>
          <w:tab w:val="left" w:pos="9180"/>
        </w:tabs>
        <w:ind w:left="0" w:right="459" w:firstLine="851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злоупотребляют наркотиками и спиртными напитками;</w:t>
      </w:r>
    </w:p>
    <w:p w:rsidR="00C93687" w:rsidRPr="00DA68F7" w:rsidRDefault="00C93687" w:rsidP="00C93687">
      <w:pPr>
        <w:pStyle w:val="HTML"/>
        <w:numPr>
          <w:ilvl w:val="0"/>
          <w:numId w:val="5"/>
        </w:numPr>
        <w:tabs>
          <w:tab w:val="clear" w:pos="720"/>
          <w:tab w:val="clear" w:pos="1832"/>
          <w:tab w:val="clear" w:pos="9160"/>
          <w:tab w:val="num" w:pos="0"/>
          <w:tab w:val="left" w:pos="709"/>
          <w:tab w:val="left" w:pos="1276"/>
          <w:tab w:val="left" w:pos="1843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отрицательно  влияют на поведение несовершеннолетних, вовлекают их    в   противоправные   действия   (преступления,   бродяжничество, </w:t>
      </w:r>
      <w:proofErr w:type="gramStart"/>
      <w:r w:rsidRPr="00DA68F7">
        <w:rPr>
          <w:rFonts w:ascii="Times New Roman" w:hAnsi="Times New Roman" w:cs="Times New Roman"/>
          <w:sz w:val="24"/>
          <w:szCs w:val="24"/>
        </w:rPr>
        <w:t>попрошайничество</w:t>
      </w:r>
      <w:proofErr w:type="gramEnd"/>
      <w:r w:rsidRPr="00DA68F7">
        <w:rPr>
          <w:rFonts w:ascii="Times New Roman" w:hAnsi="Times New Roman" w:cs="Times New Roman"/>
          <w:sz w:val="24"/>
          <w:szCs w:val="24"/>
        </w:rPr>
        <w:t>,    проституцию,   распространение   и   употребление наркотиков, спиртных напитков и т.д.);</w:t>
      </w:r>
    </w:p>
    <w:p w:rsidR="00C93687" w:rsidRPr="00DA68F7" w:rsidRDefault="00C93687" w:rsidP="00C93687">
      <w:pPr>
        <w:pStyle w:val="HTML"/>
        <w:numPr>
          <w:ilvl w:val="0"/>
          <w:numId w:val="5"/>
        </w:numPr>
        <w:tabs>
          <w:tab w:val="clear" w:pos="720"/>
          <w:tab w:val="clear" w:pos="9160"/>
          <w:tab w:val="num" w:pos="0"/>
          <w:tab w:val="left" w:pos="709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допускают в отношении своих детей жестокое обращение и насилие.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 ставятся семьи, имеющие детей, находящихся в  социально</w:t>
      </w:r>
      <w:r w:rsidR="009D0E5A">
        <w:rPr>
          <w:rFonts w:ascii="Times New Roman" w:hAnsi="Times New Roman" w:cs="Times New Roman"/>
          <w:sz w:val="24"/>
          <w:szCs w:val="24"/>
        </w:rPr>
        <w:t>-</w:t>
      </w:r>
      <w:r w:rsidRPr="00DA68F7">
        <w:rPr>
          <w:rFonts w:ascii="Times New Roman" w:hAnsi="Times New Roman" w:cs="Times New Roman"/>
          <w:sz w:val="24"/>
          <w:szCs w:val="24"/>
        </w:rPr>
        <w:t>опасном положении и состоящих на учете в школе,  а  также  семьи,  состоящие  на  учете в органах внутренних дел, социальной защиты населения, муниципальной комиссии по делам несовершеннолетних и защите их прав.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3. Порядок постановки учащихся, семей на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учет: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3.1. Выявление классными руководителями семей, находящихся в социальн</w:t>
      </w:r>
      <w:proofErr w:type="gramStart"/>
      <w:r w:rsidRPr="00DA68F7">
        <w:rPr>
          <w:rFonts w:ascii="Times New Roman" w:hAnsi="Times New Roman" w:cs="Times New Roman"/>
          <w:sz w:val="24"/>
          <w:szCs w:val="24"/>
        </w:rPr>
        <w:t>о</w:t>
      </w:r>
      <w:r w:rsidR="009D0E5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A68F7">
        <w:rPr>
          <w:rFonts w:ascii="Times New Roman" w:hAnsi="Times New Roman" w:cs="Times New Roman"/>
          <w:sz w:val="24"/>
          <w:szCs w:val="24"/>
        </w:rPr>
        <w:t xml:space="preserve"> опасном положении (далее СОП).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3.2. Информирование  заместителя директора по </w:t>
      </w:r>
      <w:r w:rsidR="004230E4">
        <w:rPr>
          <w:rFonts w:ascii="Times New Roman" w:hAnsi="Times New Roman" w:cs="Times New Roman"/>
          <w:sz w:val="24"/>
          <w:szCs w:val="24"/>
        </w:rPr>
        <w:t>учебно-</w:t>
      </w:r>
      <w:r w:rsidRPr="00DA68F7">
        <w:rPr>
          <w:rFonts w:ascii="Times New Roman" w:hAnsi="Times New Roman" w:cs="Times New Roman"/>
          <w:sz w:val="24"/>
          <w:szCs w:val="24"/>
        </w:rPr>
        <w:t>воспитательной работе о выявленных учащихся, семьях, находящихся в СОП.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3.3. Предоставление документов с основаниями для постановки на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  учет учащихся и семей, находящихся в СОП классным руководителем  на  Совет профилактики правонарушений. </w:t>
      </w:r>
    </w:p>
    <w:p w:rsidR="00C93687" w:rsidRPr="00DA68F7" w:rsidRDefault="00C93687" w:rsidP="00C93687">
      <w:pPr>
        <w:pStyle w:val="HTML"/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В  представлении  должны быть обоснованы причины постановки учащегося, семьи на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 Совета ПП, принятие решения о постановке на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3.5. Уведомление родителей (законных представителей) о принятии решения (под роспись). 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3.6. Оформление представления в КДН и ПДН  о постановке учащегося, семьи на учет. 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3.7. Оформление карты психолого</w:t>
      </w:r>
      <w:r w:rsidR="00677BBE">
        <w:rPr>
          <w:rFonts w:ascii="Times New Roman" w:hAnsi="Times New Roman" w:cs="Times New Roman"/>
          <w:sz w:val="24"/>
          <w:szCs w:val="24"/>
        </w:rPr>
        <w:t>-</w:t>
      </w:r>
      <w:r w:rsidRPr="00DA68F7">
        <w:rPr>
          <w:rFonts w:ascii="Times New Roman" w:hAnsi="Times New Roman" w:cs="Times New Roman"/>
          <w:sz w:val="24"/>
          <w:szCs w:val="24"/>
        </w:rPr>
        <w:t xml:space="preserve">педагогического и социального сопровождения. 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Классный руководитель совместно  со  специалистами  и педагогами  школы, с участием сотрудников органов внутренних дел, отделом социальной защиты населения, отделом опеки и   попечительства составляет  карты</w:t>
      </w:r>
      <w:r w:rsidR="00677BBE">
        <w:rPr>
          <w:rFonts w:ascii="Times New Roman" w:hAnsi="Times New Roman" w:cs="Times New Roman"/>
          <w:sz w:val="24"/>
          <w:szCs w:val="24"/>
        </w:rPr>
        <w:t xml:space="preserve"> психолого-</w:t>
      </w:r>
      <w:r w:rsidRPr="00DA68F7">
        <w:rPr>
          <w:rFonts w:ascii="Times New Roman" w:hAnsi="Times New Roman" w:cs="Times New Roman"/>
          <w:sz w:val="24"/>
          <w:szCs w:val="24"/>
        </w:rPr>
        <w:t>педагогического и социального сопровождения учащегося, семьи, находящихся в СОП,  которая  утверждается  заместителем директора   по   воспитательной     работе.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3.8. Классным руководителем с</w:t>
      </w:r>
      <w:r w:rsidR="00677BBE">
        <w:rPr>
          <w:rFonts w:ascii="Times New Roman" w:hAnsi="Times New Roman" w:cs="Times New Roman"/>
          <w:sz w:val="24"/>
          <w:szCs w:val="24"/>
        </w:rPr>
        <w:t>оставляется план индивидуальной</w:t>
      </w:r>
      <w:r w:rsidRPr="00DA68F7">
        <w:rPr>
          <w:rFonts w:ascii="Times New Roman" w:hAnsi="Times New Roman" w:cs="Times New Roman"/>
          <w:sz w:val="24"/>
          <w:szCs w:val="24"/>
        </w:rPr>
        <w:t xml:space="preserve"> </w:t>
      </w:r>
      <w:r w:rsidR="00677BBE">
        <w:rPr>
          <w:rFonts w:ascii="Times New Roman" w:hAnsi="Times New Roman" w:cs="Times New Roman"/>
          <w:sz w:val="24"/>
          <w:szCs w:val="24"/>
        </w:rPr>
        <w:t xml:space="preserve">работы с </w:t>
      </w:r>
      <w:r w:rsidRPr="00DA68F7">
        <w:rPr>
          <w:rFonts w:ascii="Times New Roman" w:hAnsi="Times New Roman" w:cs="Times New Roman"/>
          <w:sz w:val="24"/>
          <w:szCs w:val="24"/>
        </w:rPr>
        <w:t>учащи</w:t>
      </w:r>
      <w:r w:rsidR="00677BBE">
        <w:rPr>
          <w:rFonts w:ascii="Times New Roman" w:hAnsi="Times New Roman" w:cs="Times New Roman"/>
          <w:sz w:val="24"/>
          <w:szCs w:val="24"/>
        </w:rPr>
        <w:t>м</w:t>
      </w:r>
      <w:r w:rsidRPr="00DA68F7">
        <w:rPr>
          <w:rFonts w:ascii="Times New Roman" w:hAnsi="Times New Roman" w:cs="Times New Roman"/>
          <w:sz w:val="24"/>
          <w:szCs w:val="24"/>
        </w:rPr>
        <w:t xml:space="preserve">ся. 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4. Ведение индивидуальной профилактической работы.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8F7">
        <w:rPr>
          <w:rFonts w:ascii="Times New Roman" w:hAnsi="Times New Roman" w:cs="Times New Roman"/>
          <w:bCs/>
          <w:sz w:val="24"/>
          <w:szCs w:val="24"/>
        </w:rPr>
        <w:t>Классный руководитель 1 раз в четверть осуществляет  сверку  данных  об  учащихся  и семьях, находящихся в СОП, состоящих на учете в органах внутренних дел   и  социальной  защиты  населения,  муниципальной  комиссии  по  делам несовершеннолетних и защите их прав.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68F7">
        <w:rPr>
          <w:rFonts w:ascii="Times New Roman" w:hAnsi="Times New Roman" w:cs="Times New Roman"/>
          <w:bCs/>
          <w:sz w:val="24"/>
          <w:szCs w:val="24"/>
        </w:rPr>
        <w:t xml:space="preserve">5. Снятие с  </w:t>
      </w:r>
      <w:proofErr w:type="spellStart"/>
      <w:r w:rsidRPr="00DA68F7">
        <w:rPr>
          <w:rFonts w:ascii="Times New Roman" w:hAnsi="Times New Roman" w:cs="Times New Roman"/>
          <w:bCs/>
          <w:sz w:val="24"/>
          <w:szCs w:val="24"/>
        </w:rPr>
        <w:t>внутришкольного</w:t>
      </w:r>
      <w:proofErr w:type="spellEnd"/>
      <w:r w:rsidRPr="00DA68F7">
        <w:rPr>
          <w:rFonts w:ascii="Times New Roman" w:hAnsi="Times New Roman" w:cs="Times New Roman"/>
          <w:bCs/>
          <w:sz w:val="24"/>
          <w:szCs w:val="24"/>
        </w:rPr>
        <w:t xml:space="preserve">  учета  учащихся  или  семей </w:t>
      </w:r>
      <w:r w:rsidRPr="00DA68F7">
        <w:rPr>
          <w:rFonts w:ascii="Times New Roman" w:hAnsi="Times New Roman" w:cs="Times New Roman"/>
          <w:sz w:val="24"/>
          <w:szCs w:val="24"/>
        </w:rPr>
        <w:t>осуществляется   по</w:t>
      </w:r>
      <w:r w:rsidR="009D0E5A">
        <w:rPr>
          <w:rFonts w:ascii="Times New Roman" w:hAnsi="Times New Roman" w:cs="Times New Roman"/>
          <w:sz w:val="24"/>
          <w:szCs w:val="24"/>
        </w:rPr>
        <w:t xml:space="preserve">   решению   Совета  ПП  школы</w:t>
      </w:r>
      <w:r w:rsidRPr="00DA68F7">
        <w:rPr>
          <w:rFonts w:ascii="Times New Roman" w:hAnsi="Times New Roman" w:cs="Times New Roman"/>
          <w:sz w:val="24"/>
          <w:szCs w:val="24"/>
        </w:rPr>
        <w:t>,  а  также  при необходимости  соответствующей  информации  из  КДН,   органов   социальной  защиты  населения  о позитивных  изменениях  обстоятельств  жизни  учащегося  или семьи.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Кроме того, с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учета снимаются учащиеся:</w:t>
      </w:r>
    </w:p>
    <w:p w:rsidR="00C93687" w:rsidRPr="00DA68F7" w:rsidRDefault="00677BBE" w:rsidP="00C93687">
      <w:pPr>
        <w:pStyle w:val="HTML"/>
        <w:numPr>
          <w:ilvl w:val="0"/>
          <w:numId w:val="6"/>
        </w:numPr>
        <w:tabs>
          <w:tab w:val="clear" w:pos="916"/>
          <w:tab w:val="clear" w:pos="1485"/>
          <w:tab w:val="clear" w:pos="9160"/>
          <w:tab w:val="num" w:pos="0"/>
          <w:tab w:val="left" w:pos="567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окончившие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C93687" w:rsidRPr="00DA68F7">
        <w:rPr>
          <w:rFonts w:ascii="Times New Roman" w:hAnsi="Times New Roman" w:cs="Times New Roman"/>
          <w:sz w:val="24"/>
          <w:szCs w:val="24"/>
        </w:rPr>
        <w:t>униципальное общеобразовательное учреждение;</w:t>
      </w:r>
    </w:p>
    <w:p w:rsidR="00C93687" w:rsidRPr="00DA68F7" w:rsidRDefault="00C93687" w:rsidP="00C93687">
      <w:pPr>
        <w:pStyle w:val="HTML"/>
        <w:numPr>
          <w:ilvl w:val="0"/>
          <w:numId w:val="6"/>
        </w:numPr>
        <w:tabs>
          <w:tab w:val="clear" w:pos="916"/>
          <w:tab w:val="clear" w:pos="1485"/>
          <w:tab w:val="clear" w:pos="9160"/>
          <w:tab w:val="num" w:pos="0"/>
          <w:tab w:val="left" w:pos="567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сменившие    место   жительства   или   перешедшие   в   другое образовательное учреждение;</w:t>
      </w:r>
    </w:p>
    <w:p w:rsidR="00C93687" w:rsidRPr="00DA68F7" w:rsidRDefault="00C93687" w:rsidP="00C93687">
      <w:pPr>
        <w:pStyle w:val="HTML"/>
        <w:numPr>
          <w:ilvl w:val="0"/>
          <w:numId w:val="6"/>
        </w:numPr>
        <w:tabs>
          <w:tab w:val="clear" w:pos="916"/>
          <w:tab w:val="clear" w:pos="1485"/>
          <w:tab w:val="clear" w:pos="9160"/>
          <w:tab w:val="num" w:pos="0"/>
          <w:tab w:val="left" w:pos="567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8F7">
        <w:rPr>
          <w:rFonts w:ascii="Times New Roman" w:hAnsi="Times New Roman" w:cs="Times New Roman"/>
          <w:sz w:val="24"/>
          <w:szCs w:val="24"/>
        </w:rPr>
        <w:lastRenderedPageBreak/>
        <w:t>направленные</w:t>
      </w:r>
      <w:proofErr w:type="gramEnd"/>
      <w:r w:rsidRPr="00DA68F7">
        <w:rPr>
          <w:rFonts w:ascii="Times New Roman" w:hAnsi="Times New Roman" w:cs="Times New Roman"/>
          <w:sz w:val="24"/>
          <w:szCs w:val="24"/>
        </w:rPr>
        <w:t xml:space="preserve"> в специальное учебно-воспитательное учреждение;</w:t>
      </w:r>
    </w:p>
    <w:p w:rsidR="00C93687" w:rsidRPr="00DA68F7" w:rsidRDefault="00C93687" w:rsidP="00C93687">
      <w:pPr>
        <w:pStyle w:val="HTML"/>
        <w:numPr>
          <w:ilvl w:val="0"/>
          <w:numId w:val="6"/>
        </w:numPr>
        <w:tabs>
          <w:tab w:val="clear" w:pos="916"/>
          <w:tab w:val="clear" w:pos="1485"/>
          <w:tab w:val="clear" w:pos="9160"/>
          <w:tab w:val="num" w:pos="0"/>
          <w:tab w:val="left" w:pos="567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по другим объективным причинам.</w:t>
      </w:r>
    </w:p>
    <w:p w:rsidR="00C93687" w:rsidRPr="00DA68F7" w:rsidRDefault="00C93687" w:rsidP="00C9368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860"/>
        </w:tabs>
        <w:ind w:right="459" w:firstLine="709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ab/>
      </w:r>
    </w:p>
    <w:p w:rsidR="00C93687" w:rsidRPr="00DA68F7" w:rsidRDefault="00C93687" w:rsidP="00677BBE">
      <w:pPr>
        <w:pStyle w:val="HTML"/>
        <w:tabs>
          <w:tab w:val="clear" w:pos="9160"/>
          <w:tab w:val="left" w:pos="9180"/>
        </w:tabs>
        <w:ind w:right="459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68F7">
        <w:rPr>
          <w:rFonts w:ascii="Times New Roman" w:hAnsi="Times New Roman" w:cs="Times New Roman"/>
          <w:bCs/>
          <w:sz w:val="24"/>
          <w:szCs w:val="24"/>
        </w:rPr>
        <w:t xml:space="preserve">III. Ответственность и </w:t>
      </w:r>
      <w:proofErr w:type="gramStart"/>
      <w:r w:rsidRPr="00DA68F7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DA68F7">
        <w:rPr>
          <w:rFonts w:ascii="Times New Roman" w:hAnsi="Times New Roman" w:cs="Times New Roman"/>
          <w:bCs/>
          <w:sz w:val="24"/>
          <w:szCs w:val="24"/>
        </w:rPr>
        <w:t xml:space="preserve"> ведением </w:t>
      </w:r>
      <w:proofErr w:type="spellStart"/>
      <w:r w:rsidRPr="00DA68F7">
        <w:rPr>
          <w:rFonts w:ascii="Times New Roman" w:hAnsi="Times New Roman" w:cs="Times New Roman"/>
          <w:bCs/>
          <w:sz w:val="24"/>
          <w:szCs w:val="24"/>
        </w:rPr>
        <w:t>внутришкольного</w:t>
      </w:r>
      <w:proofErr w:type="spellEnd"/>
      <w:r w:rsidR="00677B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68F7">
        <w:rPr>
          <w:rFonts w:ascii="Times New Roman" w:hAnsi="Times New Roman" w:cs="Times New Roman"/>
          <w:bCs/>
          <w:sz w:val="24"/>
          <w:szCs w:val="24"/>
        </w:rPr>
        <w:t xml:space="preserve">учета учащихся </w:t>
      </w:r>
      <w:r w:rsidR="00677BBE">
        <w:rPr>
          <w:rFonts w:ascii="Times New Roman" w:hAnsi="Times New Roman" w:cs="Times New Roman"/>
          <w:bCs/>
          <w:sz w:val="24"/>
          <w:szCs w:val="24"/>
        </w:rPr>
        <w:t>и семей, находящихся в социально-опасном положении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rPr>
          <w:rFonts w:ascii="Times New Roman" w:hAnsi="Times New Roman" w:cs="Times New Roman"/>
          <w:bCs/>
          <w:sz w:val="24"/>
          <w:szCs w:val="24"/>
        </w:rPr>
      </w:pP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   Ответственность  за  организацию  ведения 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учета,   оформление   соответствующей   документации,   а   также   за взаимодействие  с другими органами и учреждениями системы профилактики безнадзорности   и   правонарушений   несовершеннолетних   возлагается приказом  директора   на заместителя   директора   по  воспитательной    работе. </w:t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Заместитель директора по</w:t>
      </w:r>
      <w:r w:rsidR="009D0E5A">
        <w:rPr>
          <w:rFonts w:ascii="Times New Roman" w:hAnsi="Times New Roman" w:cs="Times New Roman"/>
          <w:sz w:val="24"/>
          <w:szCs w:val="24"/>
        </w:rPr>
        <w:t xml:space="preserve"> </w:t>
      </w:r>
      <w:r w:rsidR="004230E4">
        <w:rPr>
          <w:rFonts w:ascii="Times New Roman" w:hAnsi="Times New Roman" w:cs="Times New Roman"/>
          <w:sz w:val="24"/>
          <w:szCs w:val="24"/>
        </w:rPr>
        <w:t>учебно-</w:t>
      </w:r>
      <w:r w:rsidRPr="00DA68F7">
        <w:rPr>
          <w:rFonts w:ascii="Times New Roman" w:hAnsi="Times New Roman" w:cs="Times New Roman"/>
          <w:sz w:val="24"/>
          <w:szCs w:val="24"/>
        </w:rPr>
        <w:t>воспитательной работе:</w:t>
      </w:r>
    </w:p>
    <w:p w:rsidR="00C93687" w:rsidRPr="00DA68F7" w:rsidRDefault="00C93687" w:rsidP="00C93687">
      <w:pPr>
        <w:pStyle w:val="HTML"/>
        <w:numPr>
          <w:ilvl w:val="0"/>
          <w:numId w:val="7"/>
        </w:numPr>
        <w:tabs>
          <w:tab w:val="clear" w:pos="1429"/>
          <w:tab w:val="clear" w:pos="1832"/>
          <w:tab w:val="clear" w:pos="9160"/>
          <w:tab w:val="num" w:pos="0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оказывает     организационно-методическую    помо</w:t>
      </w:r>
      <w:r w:rsidR="009D0E5A">
        <w:rPr>
          <w:rFonts w:ascii="Times New Roman" w:hAnsi="Times New Roman" w:cs="Times New Roman"/>
          <w:sz w:val="24"/>
          <w:szCs w:val="24"/>
        </w:rPr>
        <w:t xml:space="preserve">щь    классным руководителям </w:t>
      </w:r>
      <w:r w:rsidRPr="00DA68F7">
        <w:rPr>
          <w:rFonts w:ascii="Times New Roman" w:hAnsi="Times New Roman" w:cs="Times New Roman"/>
          <w:sz w:val="24"/>
          <w:szCs w:val="24"/>
        </w:rPr>
        <w:t xml:space="preserve">в   ведении </w:t>
      </w:r>
      <w:proofErr w:type="spellStart"/>
      <w:r w:rsidRPr="00DA68F7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DA68F7">
        <w:rPr>
          <w:rFonts w:ascii="Times New Roman" w:hAnsi="Times New Roman" w:cs="Times New Roman"/>
          <w:sz w:val="24"/>
          <w:szCs w:val="24"/>
        </w:rPr>
        <w:t xml:space="preserve"> учета;</w:t>
      </w:r>
    </w:p>
    <w:p w:rsidR="00C93687" w:rsidRPr="00DA68F7" w:rsidRDefault="00C93687" w:rsidP="00C93687">
      <w:pPr>
        <w:pStyle w:val="HTML"/>
        <w:numPr>
          <w:ilvl w:val="0"/>
          <w:numId w:val="7"/>
        </w:numPr>
        <w:tabs>
          <w:tab w:val="clear" w:pos="1429"/>
          <w:tab w:val="clear" w:pos="1832"/>
          <w:tab w:val="clear" w:pos="9160"/>
          <w:tab w:val="num" w:pos="0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ведет  анализ  условий  и  причин  негативных  проявлений среди учащихся и определяет меры по их устранению;</w:t>
      </w:r>
    </w:p>
    <w:p w:rsidR="00C93687" w:rsidRPr="00DA68F7" w:rsidRDefault="00C93687" w:rsidP="00C93687">
      <w:pPr>
        <w:pStyle w:val="HTML"/>
        <w:numPr>
          <w:ilvl w:val="0"/>
          <w:numId w:val="7"/>
        </w:numPr>
        <w:tabs>
          <w:tab w:val="clear" w:pos="1429"/>
          <w:tab w:val="clear" w:pos="1832"/>
          <w:tab w:val="clear" w:pos="9160"/>
          <w:tab w:val="num" w:pos="0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формирует   банк   данных   школы об  учащихся  и семьях, находящихся в СОП;</w:t>
      </w:r>
    </w:p>
    <w:p w:rsidR="00C93687" w:rsidRPr="00DA68F7" w:rsidRDefault="00C93687" w:rsidP="00C93687">
      <w:pPr>
        <w:pStyle w:val="HTML"/>
        <w:numPr>
          <w:ilvl w:val="0"/>
          <w:numId w:val="7"/>
        </w:numPr>
        <w:tabs>
          <w:tab w:val="clear" w:pos="1429"/>
          <w:tab w:val="clear" w:pos="1832"/>
          <w:tab w:val="clear" w:pos="9160"/>
          <w:tab w:val="num" w:pos="0"/>
          <w:tab w:val="left" w:pos="1276"/>
          <w:tab w:val="left" w:pos="9180"/>
        </w:tabs>
        <w:ind w:left="0" w:right="459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готовит     соответствующую     информацию    о    деятельности по   профилактике безнадзорности и правонарушений  учащихся.</w:t>
      </w:r>
    </w:p>
    <w:p w:rsidR="00C93687" w:rsidRPr="00DA68F7" w:rsidRDefault="00C93687" w:rsidP="00C93687">
      <w:pPr>
        <w:pStyle w:val="HTML"/>
        <w:tabs>
          <w:tab w:val="clear" w:pos="3664"/>
          <w:tab w:val="clear" w:pos="4580"/>
          <w:tab w:val="clear" w:pos="5496"/>
          <w:tab w:val="clear" w:pos="6412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9180"/>
        </w:tabs>
        <w:ind w:right="45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8F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A68F7">
        <w:rPr>
          <w:rFonts w:ascii="Times New Roman" w:hAnsi="Times New Roman" w:cs="Times New Roman"/>
          <w:sz w:val="24"/>
          <w:szCs w:val="24"/>
        </w:rPr>
        <w:t xml:space="preserve"> качеством исполнения проводимой работы возлагается на директора школы.</w:t>
      </w:r>
      <w:r w:rsidRPr="00DA68F7">
        <w:rPr>
          <w:rFonts w:ascii="Times New Roman" w:hAnsi="Times New Roman" w:cs="Times New Roman"/>
          <w:sz w:val="24"/>
          <w:szCs w:val="24"/>
        </w:rPr>
        <w:tab/>
      </w:r>
    </w:p>
    <w:p w:rsidR="00C93687" w:rsidRPr="00DA68F7" w:rsidRDefault="00C93687" w:rsidP="00C93687">
      <w:pPr>
        <w:pStyle w:val="HTML"/>
        <w:tabs>
          <w:tab w:val="clear" w:pos="9160"/>
          <w:tab w:val="left" w:pos="9180"/>
        </w:tabs>
        <w:ind w:right="459"/>
        <w:rPr>
          <w:rFonts w:ascii="Times New Roman" w:hAnsi="Times New Roman" w:cs="Times New Roman"/>
          <w:sz w:val="24"/>
          <w:szCs w:val="24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4230E4" w:rsidRDefault="004230E4" w:rsidP="00C93687">
      <w:pPr>
        <w:pStyle w:val="a3"/>
        <w:jc w:val="center"/>
        <w:rPr>
          <w:rStyle w:val="a4"/>
          <w:b w:val="0"/>
        </w:rPr>
      </w:pPr>
    </w:p>
    <w:p w:rsidR="009D0E5A" w:rsidRDefault="009D0E5A" w:rsidP="00C93687">
      <w:pPr>
        <w:pStyle w:val="a3"/>
        <w:jc w:val="center"/>
        <w:rPr>
          <w:rStyle w:val="a4"/>
          <w:b w:val="0"/>
        </w:rPr>
      </w:pPr>
    </w:p>
    <w:p w:rsidR="009D0E5A" w:rsidRPr="009D0E5A" w:rsidRDefault="009D0E5A" w:rsidP="009D0E5A">
      <w:pPr>
        <w:pStyle w:val="a3"/>
        <w:jc w:val="right"/>
        <w:rPr>
          <w:rStyle w:val="a4"/>
          <w:b w:val="0"/>
          <w:i/>
        </w:rPr>
      </w:pPr>
      <w:r w:rsidRPr="009D0E5A">
        <w:rPr>
          <w:rStyle w:val="a4"/>
          <w:b w:val="0"/>
          <w:i/>
        </w:rPr>
        <w:lastRenderedPageBreak/>
        <w:t>Приложение 1</w:t>
      </w:r>
    </w:p>
    <w:p w:rsidR="009D0E5A" w:rsidRDefault="009D0E5A" w:rsidP="00C93687">
      <w:pPr>
        <w:pStyle w:val="a3"/>
        <w:jc w:val="center"/>
        <w:rPr>
          <w:rStyle w:val="a4"/>
          <w:b w:val="0"/>
        </w:rPr>
      </w:pPr>
    </w:p>
    <w:p w:rsidR="00C93687" w:rsidRPr="00DA68F7" w:rsidRDefault="00C93687" w:rsidP="00C93687">
      <w:pPr>
        <w:pStyle w:val="a3"/>
        <w:jc w:val="center"/>
      </w:pPr>
      <w:r w:rsidRPr="00DA68F7">
        <w:rPr>
          <w:rStyle w:val="a4"/>
          <w:b w:val="0"/>
        </w:rPr>
        <w:t>ПРЕДСТАВЛЕНИЕ</w:t>
      </w:r>
    </w:p>
    <w:p w:rsidR="00C93687" w:rsidRPr="00DA68F7" w:rsidRDefault="00C93687" w:rsidP="00C93687">
      <w:pPr>
        <w:pStyle w:val="a3"/>
        <w:jc w:val="center"/>
      </w:pPr>
      <w:r w:rsidRPr="00DA68F7">
        <w:rPr>
          <w:rStyle w:val="a4"/>
          <w:b w:val="0"/>
        </w:rPr>
        <w:t>НА ПОСТАНОВКУ НА ВНУТРИШКОЛЬНЫЙ УЧЕТ</w:t>
      </w:r>
    </w:p>
    <w:p w:rsidR="00C93687" w:rsidRPr="00DA68F7" w:rsidRDefault="00C93687" w:rsidP="00C93687">
      <w:pPr>
        <w:pStyle w:val="a3"/>
      </w:pPr>
      <w:r w:rsidRPr="00DA68F7">
        <w:t> </w:t>
      </w:r>
    </w:p>
    <w:p w:rsidR="00C93687" w:rsidRPr="00DA68F7" w:rsidRDefault="00C93687" w:rsidP="00C93687">
      <w:pPr>
        <w:pStyle w:val="a3"/>
      </w:pPr>
      <w:r w:rsidRPr="00DA68F7">
        <w:t xml:space="preserve">Фамилия: ____________имя_________________отчество__________________________ </w:t>
      </w:r>
    </w:p>
    <w:p w:rsidR="00C93687" w:rsidRPr="00DA68F7" w:rsidRDefault="00C93687" w:rsidP="00C93687">
      <w:pPr>
        <w:pStyle w:val="a3"/>
      </w:pPr>
      <w:r w:rsidRPr="00DA68F7">
        <w:t>Обучающегося ______ класса            ___________________года рождения</w:t>
      </w:r>
    </w:p>
    <w:p w:rsidR="00C93687" w:rsidRPr="00DA68F7" w:rsidRDefault="00C93687" w:rsidP="00C93687">
      <w:pPr>
        <w:pStyle w:val="a3"/>
      </w:pPr>
      <w:r w:rsidRPr="00DA68F7">
        <w:t>Причина постановки на учет____________________________________________</w:t>
      </w:r>
    </w:p>
    <w:p w:rsidR="00C93687" w:rsidRPr="00DA68F7" w:rsidRDefault="00C93687" w:rsidP="00C93687">
      <w:pPr>
        <w:pStyle w:val="a3"/>
      </w:pPr>
      <w:r w:rsidRPr="00DA68F7">
        <w:t>_____________________________________________________________________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>_____________________________________________________________________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 xml:space="preserve">считаем необходимым  обучающегося____________________________________ </w:t>
      </w:r>
    </w:p>
    <w:p w:rsidR="00C93687" w:rsidRPr="00DA68F7" w:rsidRDefault="00C93687" w:rsidP="00C93687">
      <w:pPr>
        <w:pStyle w:val="a3"/>
      </w:pPr>
      <w:r w:rsidRPr="00DA68F7">
        <w:t xml:space="preserve">поставить на </w:t>
      </w:r>
      <w:proofErr w:type="spellStart"/>
      <w:r w:rsidRPr="00DA68F7">
        <w:t>внутришкольный</w:t>
      </w:r>
      <w:proofErr w:type="spellEnd"/>
      <w:r w:rsidRPr="00DA68F7">
        <w:t xml:space="preserve"> учет </w:t>
      </w:r>
      <w:proofErr w:type="gramStart"/>
      <w:r w:rsidRPr="00DA68F7">
        <w:t>обучающихся</w:t>
      </w:r>
      <w:proofErr w:type="gramEnd"/>
      <w:r w:rsidRPr="00DA68F7">
        <w:t>,  находящихся в социально опасном положении.</w:t>
      </w:r>
    </w:p>
    <w:p w:rsidR="00C93687" w:rsidRPr="00DA68F7" w:rsidRDefault="00C93687" w:rsidP="00C93687">
      <w:pPr>
        <w:pStyle w:val="a3"/>
      </w:pPr>
      <w:r w:rsidRPr="00DA68F7">
        <w:t> </w:t>
      </w: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  <w:r w:rsidRPr="00DA68F7">
        <w:t>Заместитель директора по воспитательной работе__________________________________</w:t>
      </w:r>
    </w:p>
    <w:p w:rsidR="00C93687" w:rsidRPr="00DA68F7" w:rsidRDefault="00C93687" w:rsidP="00C93687">
      <w:pPr>
        <w:pStyle w:val="a3"/>
      </w:pPr>
      <w:r w:rsidRPr="00DA68F7">
        <w:t> Классный руководитель  ___________________________</w:t>
      </w:r>
    </w:p>
    <w:p w:rsidR="00C93687" w:rsidRPr="00DA68F7" w:rsidRDefault="00C93687" w:rsidP="00C93687">
      <w:pPr>
        <w:pStyle w:val="a3"/>
      </w:pPr>
      <w:r w:rsidRPr="00DA68F7">
        <w:t>«___» «____________»</w:t>
      </w:r>
      <w:r w:rsidR="004230E4">
        <w:t xml:space="preserve"> </w:t>
      </w:r>
      <w:r w:rsidRPr="00DA68F7">
        <w:t xml:space="preserve"> 20     год</w:t>
      </w:r>
    </w:p>
    <w:p w:rsidR="00C93687" w:rsidRPr="00DA68F7" w:rsidRDefault="00C93687" w:rsidP="00C93687">
      <w:pPr>
        <w:pStyle w:val="a3"/>
      </w:pPr>
      <w:r w:rsidRPr="00DA68F7">
        <w:t> </w:t>
      </w: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</w:pPr>
    </w:p>
    <w:p w:rsidR="009D0E5A" w:rsidRPr="009D0E5A" w:rsidRDefault="009D0E5A" w:rsidP="009D0E5A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2</w:t>
      </w:r>
    </w:p>
    <w:p w:rsidR="00C93687" w:rsidRPr="00DA68F7" w:rsidRDefault="00C93687" w:rsidP="009D0E5A">
      <w:pPr>
        <w:pStyle w:val="a3"/>
        <w:jc w:val="right"/>
      </w:pPr>
    </w:p>
    <w:p w:rsidR="00C93687" w:rsidRPr="00DA68F7" w:rsidRDefault="00C93687" w:rsidP="009D0E5A">
      <w:pPr>
        <w:pStyle w:val="a3"/>
        <w:jc w:val="center"/>
        <w:rPr>
          <w:rStyle w:val="a4"/>
          <w:b w:val="0"/>
        </w:rPr>
      </w:pPr>
      <w:r w:rsidRPr="00DA68F7">
        <w:rPr>
          <w:rStyle w:val="a4"/>
          <w:b w:val="0"/>
        </w:rPr>
        <w:t xml:space="preserve">КРАТКАЯ ХАРАКТЕРИСТИКА </w:t>
      </w:r>
      <w:proofErr w:type="gramStart"/>
      <w:r w:rsidRPr="00DA68F7">
        <w:rPr>
          <w:rStyle w:val="a4"/>
          <w:b w:val="0"/>
        </w:rPr>
        <w:t>ОБУЧАЮЩЕГОСЯ</w:t>
      </w:r>
      <w:proofErr w:type="gramEnd"/>
    </w:p>
    <w:p w:rsidR="00C93687" w:rsidRPr="00DA68F7" w:rsidRDefault="00C93687" w:rsidP="00C93687">
      <w:pPr>
        <w:pStyle w:val="a3"/>
        <w:jc w:val="center"/>
      </w:pPr>
      <w:r w:rsidRPr="00DA68F7">
        <w:rPr>
          <w:rStyle w:val="a4"/>
          <w:b w:val="0"/>
        </w:rPr>
        <w:t>___________________________________________________</w:t>
      </w:r>
      <w:r w:rsidRPr="00DA68F7">
        <w:t> </w:t>
      </w:r>
    </w:p>
    <w:p w:rsidR="00C93687" w:rsidRPr="00DA68F7" w:rsidRDefault="00C93687" w:rsidP="00C93687">
      <w:pPr>
        <w:pStyle w:val="a3"/>
      </w:pPr>
      <w:r w:rsidRPr="00DA68F7">
        <w:t>Уровень обученности______________________________________________________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>Поведение в школе________________________________________________________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 xml:space="preserve"> Сведения о причинах постановки на </w:t>
      </w:r>
      <w:proofErr w:type="spellStart"/>
      <w:r w:rsidRPr="00DA68F7">
        <w:t>внутришкольный</w:t>
      </w:r>
      <w:proofErr w:type="spellEnd"/>
      <w:r w:rsidRPr="00DA68F7">
        <w:t xml:space="preserve"> учет_______________________________________________________________________________________________________________________________________________________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 xml:space="preserve"> Круг общения, характер взаимоотношений в семье, со сверстниками, взрослыми______________________________________________________________________________________________________________________________________________________________________________________________________________________________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>дополнительное образование (кружки)______________________________________________________________________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 xml:space="preserve"> Вредные привычки____________________________________________________________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 xml:space="preserve"> Интересы, увлечения и др. __________________________________________________________________________________________________________________________________________________________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  <w:r w:rsidRPr="00DA68F7">
        <w:t>Заместитель директора по воспитательной  работе___________________________________</w:t>
      </w:r>
    </w:p>
    <w:p w:rsidR="00C93687" w:rsidRPr="00DA68F7" w:rsidRDefault="00C93687" w:rsidP="00C93687">
      <w:pPr>
        <w:pStyle w:val="a3"/>
      </w:pPr>
      <w:r w:rsidRPr="00DA68F7">
        <w:t>Классный руководитель _________________________________________________________</w:t>
      </w: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C93687" w:rsidRPr="00DA68F7" w:rsidRDefault="00C93687" w:rsidP="00C93687">
      <w:pPr>
        <w:pStyle w:val="a3"/>
        <w:jc w:val="right"/>
      </w:pPr>
    </w:p>
    <w:p w:rsidR="009D0E5A" w:rsidRPr="009D0E5A" w:rsidRDefault="009D0E5A" w:rsidP="009D0E5A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3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right"/>
      </w:pPr>
      <w:r w:rsidRPr="00DA68F7">
        <w:t xml:space="preserve"> «СОГЛАСОВАНО»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right"/>
      </w:pPr>
      <w:r w:rsidRPr="00DA68F7">
        <w:t xml:space="preserve">                                                           Заместитель директора по </w:t>
      </w:r>
      <w:r w:rsidR="004230E4">
        <w:t>У</w:t>
      </w:r>
      <w:r w:rsidRPr="00DA68F7">
        <w:t>ВР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right"/>
      </w:pPr>
      <w:r w:rsidRPr="00DA68F7">
        <w:t xml:space="preserve">                                                                  ___________ 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right"/>
      </w:pPr>
      <w:r w:rsidRPr="00DA68F7">
        <w:t xml:space="preserve">« ____» « _________» </w:t>
      </w:r>
      <w:r w:rsidR="004230E4">
        <w:t xml:space="preserve"> </w:t>
      </w:r>
      <w:r w:rsidRPr="00DA68F7">
        <w:t>20 _____ г.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rPr>
          <w:rStyle w:val="a4"/>
          <w:b w:val="0"/>
        </w:rPr>
        <w:t>ПЛАН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rPr>
          <w:rStyle w:val="a4"/>
          <w:b w:val="0"/>
        </w:rPr>
        <w:t>ИНДИВИДУАЛЬНОЙ ПРОФИЛАКТИЧЕСКОЙ РАБОТЫ</w:t>
      </w:r>
    </w:p>
    <w:p w:rsidR="00C93687" w:rsidRPr="00DA68F7" w:rsidRDefault="00C93687" w:rsidP="00C93687">
      <w:pPr>
        <w:pStyle w:val="a3"/>
      </w:pPr>
      <w:r w:rsidRPr="00DA68F7">
        <w:t xml:space="preserve"> с несовершеннолетним ______________________________________________ года рождения </w:t>
      </w: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531"/>
        <w:gridCol w:w="6894"/>
        <w:gridCol w:w="801"/>
        <w:gridCol w:w="1628"/>
      </w:tblGrid>
      <w:tr w:rsidR="00C93687" w:rsidRPr="00DA68F7" w:rsidTr="0066338B">
        <w:tc>
          <w:tcPr>
            <w:tcW w:w="449" w:type="dxa"/>
          </w:tcPr>
          <w:p w:rsidR="00C93687" w:rsidRPr="00DA68F7" w:rsidRDefault="00C93687" w:rsidP="0066338B">
            <w:pPr>
              <w:pStyle w:val="a3"/>
            </w:pPr>
            <w:r w:rsidRPr="00DA68F7">
              <w:t>  №</w:t>
            </w:r>
          </w:p>
        </w:tc>
        <w:tc>
          <w:tcPr>
            <w:tcW w:w="5150" w:type="dxa"/>
          </w:tcPr>
          <w:p w:rsidR="00C93687" w:rsidRPr="00DA68F7" w:rsidRDefault="00C93687" w:rsidP="0066338B">
            <w:pPr>
              <w:pStyle w:val="a3"/>
              <w:jc w:val="center"/>
            </w:pPr>
            <w:r w:rsidRPr="00DA68F7">
              <w:t>Мероприятия</w:t>
            </w:r>
          </w:p>
        </w:tc>
        <w:tc>
          <w:tcPr>
            <w:tcW w:w="1869" w:type="dxa"/>
          </w:tcPr>
          <w:p w:rsidR="00C93687" w:rsidRPr="00DA68F7" w:rsidRDefault="00C93687" w:rsidP="0066338B">
            <w:pPr>
              <w:pStyle w:val="a3"/>
              <w:jc w:val="center"/>
            </w:pPr>
            <w:r w:rsidRPr="00DA68F7">
              <w:t>Сроки</w:t>
            </w:r>
          </w:p>
        </w:tc>
        <w:tc>
          <w:tcPr>
            <w:tcW w:w="1917" w:type="dxa"/>
          </w:tcPr>
          <w:p w:rsidR="00C93687" w:rsidRPr="00DA68F7" w:rsidRDefault="00C93687" w:rsidP="0066338B">
            <w:pPr>
              <w:pStyle w:val="a3"/>
              <w:jc w:val="center"/>
            </w:pPr>
            <w:r w:rsidRPr="00DA68F7">
              <w:t>Ответственные</w:t>
            </w:r>
          </w:p>
        </w:tc>
      </w:tr>
      <w:tr w:rsidR="00C93687" w:rsidRPr="00DA68F7" w:rsidTr="0066338B">
        <w:tc>
          <w:tcPr>
            <w:tcW w:w="449" w:type="dxa"/>
          </w:tcPr>
          <w:p w:rsidR="00C93687" w:rsidRPr="00DA68F7" w:rsidRDefault="00C93687" w:rsidP="0066338B">
            <w:pPr>
              <w:pStyle w:val="a3"/>
            </w:pPr>
            <w:r w:rsidRPr="00DA68F7">
              <w:t>1</w:t>
            </w:r>
          </w:p>
        </w:tc>
        <w:tc>
          <w:tcPr>
            <w:tcW w:w="5150" w:type="dxa"/>
          </w:tcPr>
          <w:p w:rsidR="00C93687" w:rsidRPr="00DA68F7" w:rsidRDefault="00C93687" w:rsidP="0066338B">
            <w:pPr>
              <w:pStyle w:val="a3"/>
            </w:pPr>
            <w:r w:rsidRPr="00DA68F7">
              <w:t>Взаимодействие со  специалистами образовательного учреждения: (психолог, социальный педагог, воспитатель и др.)</w:t>
            </w:r>
          </w:p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869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917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</w:tr>
      <w:tr w:rsidR="00C93687" w:rsidRPr="00DA68F7" w:rsidTr="0066338B">
        <w:tc>
          <w:tcPr>
            <w:tcW w:w="449" w:type="dxa"/>
          </w:tcPr>
          <w:p w:rsidR="00C93687" w:rsidRPr="00DA68F7" w:rsidRDefault="00C93687" w:rsidP="0066338B">
            <w:pPr>
              <w:pStyle w:val="a3"/>
            </w:pPr>
            <w:r w:rsidRPr="00DA68F7">
              <w:t>2</w:t>
            </w:r>
          </w:p>
        </w:tc>
        <w:tc>
          <w:tcPr>
            <w:tcW w:w="5150" w:type="dxa"/>
          </w:tcPr>
          <w:p w:rsidR="00C93687" w:rsidRPr="00DA68F7" w:rsidRDefault="00C93687" w:rsidP="0066338B">
            <w:pPr>
              <w:pStyle w:val="a3"/>
            </w:pPr>
            <w:r w:rsidRPr="00DA68F7">
              <w:t>Учебно-воспитательная деятельность:  </w:t>
            </w:r>
          </w:p>
          <w:p w:rsidR="00C93687" w:rsidRPr="00DA68F7" w:rsidRDefault="00C93687" w:rsidP="0066338B">
            <w:pPr>
              <w:pStyle w:val="a3"/>
            </w:pPr>
            <w:r w:rsidRPr="00DA68F7">
              <w:t xml:space="preserve"> </w:t>
            </w:r>
            <w:proofErr w:type="gramStart"/>
            <w:r w:rsidRPr="00DA68F7">
              <w:t xml:space="preserve">(учителя-предметники,    </w:t>
            </w:r>
            <w:proofErr w:type="gramEnd"/>
          </w:p>
          <w:p w:rsidR="00C93687" w:rsidRPr="00DA68F7" w:rsidRDefault="00C93687" w:rsidP="0066338B">
            <w:pPr>
              <w:pStyle w:val="a3"/>
            </w:pPr>
            <w:r w:rsidRPr="00DA68F7">
              <w:t>педагоги дополнительного образования и др.)</w:t>
            </w:r>
          </w:p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869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917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</w:tr>
      <w:tr w:rsidR="00C93687" w:rsidRPr="00DA68F7" w:rsidTr="0066338B">
        <w:tc>
          <w:tcPr>
            <w:tcW w:w="449" w:type="dxa"/>
          </w:tcPr>
          <w:p w:rsidR="00C93687" w:rsidRPr="00DA68F7" w:rsidRDefault="00C93687" w:rsidP="0066338B">
            <w:pPr>
              <w:pStyle w:val="a3"/>
            </w:pPr>
            <w:r w:rsidRPr="00DA68F7">
              <w:t> 3</w:t>
            </w:r>
          </w:p>
        </w:tc>
        <w:tc>
          <w:tcPr>
            <w:tcW w:w="5150" w:type="dxa"/>
          </w:tcPr>
          <w:p w:rsidR="00C93687" w:rsidRPr="00DA68F7" w:rsidRDefault="00C93687" w:rsidP="0066338B">
            <w:pPr>
              <w:pStyle w:val="a3"/>
            </w:pPr>
            <w:r w:rsidRPr="00DA68F7">
              <w:t>Работа с семьей</w:t>
            </w:r>
          </w:p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869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917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</w:tr>
      <w:tr w:rsidR="00C93687" w:rsidRPr="00DA68F7" w:rsidTr="0066338B">
        <w:tc>
          <w:tcPr>
            <w:tcW w:w="449" w:type="dxa"/>
          </w:tcPr>
          <w:p w:rsidR="00C93687" w:rsidRPr="00DA68F7" w:rsidRDefault="00C93687" w:rsidP="0066338B">
            <w:pPr>
              <w:pStyle w:val="a3"/>
            </w:pPr>
            <w:r w:rsidRPr="00DA68F7">
              <w:t> 4</w:t>
            </w:r>
          </w:p>
        </w:tc>
        <w:tc>
          <w:tcPr>
            <w:tcW w:w="5150" w:type="dxa"/>
          </w:tcPr>
          <w:p w:rsidR="00C93687" w:rsidRPr="00DA68F7" w:rsidRDefault="00C93687" w:rsidP="0066338B">
            <w:pPr>
              <w:pStyle w:val="a3"/>
            </w:pPr>
            <w:r w:rsidRPr="00DA68F7">
              <w:t>Совместная деятельность  со  специалистами  других  учреждений и служб профилактики   (ПДН,   КДН,   опека   и   попечительство,   учреждения дополнительного    образования,    спорта,   культуры и др.)</w:t>
            </w:r>
          </w:p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869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  <w:tc>
          <w:tcPr>
            <w:tcW w:w="1917" w:type="dxa"/>
          </w:tcPr>
          <w:p w:rsidR="00C93687" w:rsidRPr="00DA68F7" w:rsidRDefault="00C93687" w:rsidP="0066338B">
            <w:pPr>
              <w:pStyle w:val="a3"/>
            </w:pPr>
            <w:r w:rsidRPr="00DA68F7">
              <w:t> </w:t>
            </w:r>
          </w:p>
        </w:tc>
      </w:tr>
    </w:tbl>
    <w:p w:rsidR="00C93687" w:rsidRPr="00DA68F7" w:rsidRDefault="00C93687" w:rsidP="00C93687">
      <w:pPr>
        <w:pStyle w:val="a3"/>
      </w:pPr>
      <w:r w:rsidRPr="00DA68F7">
        <w:t>  </w:t>
      </w:r>
    </w:p>
    <w:p w:rsidR="00C93687" w:rsidRPr="00DA68F7" w:rsidRDefault="00C93687" w:rsidP="00C93687">
      <w:pPr>
        <w:pStyle w:val="a3"/>
      </w:pPr>
      <w:r w:rsidRPr="00DA68F7">
        <w:t>Классный руководитель______________________________________</w:t>
      </w:r>
    </w:p>
    <w:p w:rsidR="00C93687" w:rsidRPr="00DA68F7" w:rsidRDefault="00C93687" w:rsidP="00C93687">
      <w:pPr>
        <w:pStyle w:val="a3"/>
      </w:pPr>
      <w:r w:rsidRPr="00DA68F7">
        <w:t>Педагог-психолог _________________________________________</w:t>
      </w:r>
    </w:p>
    <w:p w:rsidR="00C93687" w:rsidRPr="00DA68F7" w:rsidRDefault="00C93687" w:rsidP="00C93687">
      <w:pPr>
        <w:pStyle w:val="a3"/>
      </w:pPr>
      <w:r w:rsidRPr="00DA68F7">
        <w:t xml:space="preserve"> « ____» « ___________» </w:t>
      </w:r>
      <w:r w:rsidR="004230E4">
        <w:t xml:space="preserve"> </w:t>
      </w:r>
      <w:r w:rsidRPr="00DA68F7">
        <w:t>20___ год.</w:t>
      </w: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</w:p>
    <w:p w:rsidR="004230E4" w:rsidRDefault="004230E4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4230E4" w:rsidRDefault="004230E4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9D0E5A" w:rsidRPr="009D0E5A" w:rsidRDefault="009D0E5A" w:rsidP="009D0E5A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4</w:t>
      </w:r>
    </w:p>
    <w:p w:rsidR="009D0E5A" w:rsidRDefault="009D0E5A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C93687" w:rsidRPr="00DA68F7" w:rsidRDefault="00C93687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  <w:r w:rsidRPr="00DA68F7"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  <w:t>Приложение к плану индивидуальной профилактической работы</w:t>
      </w:r>
    </w:p>
    <w:p w:rsidR="00C93687" w:rsidRPr="00DA68F7" w:rsidRDefault="00C93687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C93687" w:rsidRPr="00DA68F7" w:rsidRDefault="00C93687" w:rsidP="00C93687">
      <w:pPr>
        <w:spacing w:line="240" w:lineRule="auto"/>
        <w:jc w:val="center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  <w:t xml:space="preserve">Карта индивидуального психолого-педагогического и профилактического сопровождения обучающегося, состоящего на </w:t>
      </w:r>
      <w:proofErr w:type="spellStart"/>
      <w:r w:rsidRPr="00DA68F7"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  <w:t>внутришкольном</w:t>
      </w:r>
      <w:proofErr w:type="spellEnd"/>
      <w:r w:rsidRPr="00DA68F7"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  <w:t xml:space="preserve"> учете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 xml:space="preserve">Ф.И.О. ______________________________________________________________________ 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Класс _______________________________________________________________________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 xml:space="preserve">Дата и причины постановки на </w:t>
      </w:r>
      <w:proofErr w:type="spellStart"/>
      <w:r w:rsidRPr="00DA68F7">
        <w:rPr>
          <w:rFonts w:ascii="Times New Roman" w:hAnsi="Times New Roman" w:cs="Times New Roman"/>
          <w:color w:val="2B2C30"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color w:val="2B2C30"/>
          <w:sz w:val="24"/>
          <w:szCs w:val="24"/>
        </w:rPr>
        <w:t xml:space="preserve"> учет _______________________________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Консультирование</w:t>
      </w:r>
    </w:p>
    <w:tbl>
      <w:tblPr>
        <w:tblW w:w="953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5"/>
        <w:gridCol w:w="1437"/>
        <w:gridCol w:w="2355"/>
        <w:gridCol w:w="4891"/>
      </w:tblGrid>
      <w:tr w:rsidR="00C93687" w:rsidRPr="00DA68F7" w:rsidTr="0066338B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Дата, время</w:t>
            </w:r>
          </w:p>
        </w:tc>
        <w:tc>
          <w:tcPr>
            <w:tcW w:w="1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Специалист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Причина обращения, характер консультации, тематика</w:t>
            </w:r>
          </w:p>
        </w:tc>
        <w:tc>
          <w:tcPr>
            <w:tcW w:w="4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Заключение и рекомендации</w:t>
            </w:r>
          </w:p>
        </w:tc>
      </w:tr>
      <w:tr w:rsidR="00C93687" w:rsidRPr="00DA68F7" w:rsidTr="0066338B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1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4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  <w:tr w:rsidR="00C93687" w:rsidRPr="00DA68F7" w:rsidTr="0066338B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1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4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</w:tbl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 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Учебно-воспитательная деятельность</w:t>
      </w:r>
    </w:p>
    <w:tbl>
      <w:tblPr>
        <w:tblW w:w="953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5"/>
        <w:gridCol w:w="3270"/>
        <w:gridCol w:w="5383"/>
      </w:tblGrid>
      <w:tr w:rsidR="00C93687" w:rsidRPr="00DA68F7" w:rsidTr="0066338B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Дата, время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Виды деятельности</w:t>
            </w:r>
          </w:p>
        </w:tc>
        <w:tc>
          <w:tcPr>
            <w:tcW w:w="5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Итоги работы</w:t>
            </w:r>
          </w:p>
        </w:tc>
      </w:tr>
      <w:tr w:rsidR="00C93687" w:rsidRPr="00DA68F7" w:rsidTr="0066338B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5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  <w:tr w:rsidR="00C93687" w:rsidRPr="00DA68F7" w:rsidTr="0066338B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5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</w:tbl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 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Работа с семьей</w:t>
      </w:r>
    </w:p>
    <w:tbl>
      <w:tblPr>
        <w:tblW w:w="953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5"/>
        <w:gridCol w:w="6213"/>
        <w:gridCol w:w="2410"/>
      </w:tblGrid>
      <w:tr w:rsidR="00C93687" w:rsidRPr="00DA68F7" w:rsidTr="0066338B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Дата</w:t>
            </w:r>
          </w:p>
        </w:tc>
        <w:tc>
          <w:tcPr>
            <w:tcW w:w="6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Форма работы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Исполнитель</w:t>
            </w:r>
          </w:p>
        </w:tc>
      </w:tr>
      <w:tr w:rsidR="00C93687" w:rsidRPr="00DA68F7" w:rsidTr="0066338B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6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  <w:tr w:rsidR="00C93687" w:rsidRPr="00DA68F7" w:rsidTr="0066338B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6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</w:tbl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 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 xml:space="preserve">Взаимодействие с другими органами, службами и учреждениями профилактики </w:t>
      </w:r>
    </w:p>
    <w:tbl>
      <w:tblPr>
        <w:tblW w:w="953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0"/>
        <w:gridCol w:w="6228"/>
        <w:gridCol w:w="2410"/>
      </w:tblGrid>
      <w:tr w:rsidR="00C93687" w:rsidRPr="00DA68F7" w:rsidTr="0066338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 xml:space="preserve">Содержание </w:t>
            </w:r>
            <w:r w:rsidRPr="00DA68F7">
              <w:rPr>
                <w:rFonts w:ascii="Times New Roman" w:hAnsi="Times New Roman" w:cs="Times New Roman"/>
                <w:bCs/>
                <w:color w:val="2B2C30"/>
                <w:sz w:val="24"/>
                <w:szCs w:val="24"/>
              </w:rPr>
              <w:br/>
            </w: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деятельности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Исполнитель</w:t>
            </w:r>
          </w:p>
        </w:tc>
      </w:tr>
      <w:tr w:rsidR="00C93687" w:rsidRPr="00DA68F7" w:rsidTr="0066338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6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  <w:tr w:rsidR="00C93687" w:rsidRPr="00DA68F7" w:rsidTr="0066338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6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  <w:tr w:rsidR="00C93687" w:rsidRPr="00DA68F7" w:rsidTr="0066338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</w:p>
        </w:tc>
        <w:tc>
          <w:tcPr>
            <w:tcW w:w="6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</w:p>
        </w:tc>
      </w:tr>
    </w:tbl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 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Сведения о получении информации из ведомств</w:t>
      </w:r>
    </w:p>
    <w:tbl>
      <w:tblPr>
        <w:tblW w:w="953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5"/>
        <w:gridCol w:w="6243"/>
        <w:gridCol w:w="2410"/>
      </w:tblGrid>
      <w:tr w:rsidR="00C93687" w:rsidRPr="00DA68F7" w:rsidTr="0066338B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Дата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Краткие сведения об информации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jc w:val="center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Style w:val="a4"/>
                <w:rFonts w:ascii="Times New Roman" w:hAnsi="Times New Roman" w:cs="Times New Roman"/>
                <w:b w:val="0"/>
                <w:color w:val="2B2C30"/>
                <w:sz w:val="24"/>
                <w:szCs w:val="24"/>
              </w:rPr>
              <w:t>Исполнитель</w:t>
            </w:r>
          </w:p>
        </w:tc>
      </w:tr>
      <w:tr w:rsidR="00C93687" w:rsidRPr="00DA68F7" w:rsidTr="0066338B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  <w:tr w:rsidR="00C93687" w:rsidRPr="00DA68F7" w:rsidTr="0066338B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6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93687" w:rsidRPr="00DA68F7" w:rsidRDefault="00C93687" w:rsidP="0066338B">
            <w:pPr>
              <w:spacing w:line="240" w:lineRule="auto"/>
              <w:rPr>
                <w:rFonts w:ascii="Times New Roman" w:hAnsi="Times New Roman" w:cs="Times New Roman"/>
                <w:color w:val="2B2C30"/>
                <w:sz w:val="24"/>
                <w:szCs w:val="24"/>
              </w:rPr>
            </w:pPr>
            <w:r w:rsidRPr="00DA68F7">
              <w:rPr>
                <w:rFonts w:ascii="Times New Roman" w:hAnsi="Times New Roman" w:cs="Times New Roman"/>
                <w:color w:val="2B2C30"/>
                <w:sz w:val="24"/>
                <w:szCs w:val="24"/>
              </w:rPr>
              <w:t> </w:t>
            </w:r>
          </w:p>
        </w:tc>
      </w:tr>
    </w:tbl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color w:val="2B2C30"/>
          <w:sz w:val="24"/>
          <w:szCs w:val="24"/>
        </w:rPr>
      </w:pPr>
      <w:r w:rsidRPr="00DA68F7">
        <w:rPr>
          <w:rFonts w:ascii="Times New Roman" w:hAnsi="Times New Roman" w:cs="Times New Roman"/>
          <w:color w:val="2B2C30"/>
          <w:sz w:val="24"/>
          <w:szCs w:val="24"/>
        </w:rPr>
        <w:t> </w:t>
      </w:r>
    </w:p>
    <w:p w:rsidR="00C93687" w:rsidRPr="00DA68F7" w:rsidRDefault="00C93687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C93687" w:rsidRPr="00DA68F7" w:rsidRDefault="00C93687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9D0E5A" w:rsidRPr="009D0E5A" w:rsidRDefault="009D0E5A" w:rsidP="009D0E5A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5</w:t>
      </w:r>
    </w:p>
    <w:p w:rsidR="006819E1" w:rsidRPr="00DA68F7" w:rsidRDefault="006819E1" w:rsidP="00C93687">
      <w:pPr>
        <w:spacing w:line="240" w:lineRule="auto"/>
        <w:jc w:val="right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</w:p>
    <w:p w:rsidR="00C93687" w:rsidRPr="00DA68F7" w:rsidRDefault="00C93687" w:rsidP="009D0E5A">
      <w:pPr>
        <w:spacing w:line="240" w:lineRule="auto"/>
        <w:jc w:val="center"/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</w:pPr>
      <w:r w:rsidRPr="00DA68F7">
        <w:rPr>
          <w:rStyle w:val="a4"/>
          <w:rFonts w:ascii="Times New Roman" w:hAnsi="Times New Roman" w:cs="Times New Roman"/>
          <w:b w:val="0"/>
          <w:color w:val="2B2C30"/>
          <w:sz w:val="24"/>
          <w:szCs w:val="24"/>
        </w:rPr>
        <w:t>Приложение к плану индивидуальной профилактической работы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Карта личности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учащегося (</w:t>
      </w:r>
      <w:proofErr w:type="spellStart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йся</w:t>
      </w:r>
      <w:proofErr w:type="spellEnd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)______ класса ________________________________________ школы,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требующего (щей) повышенного педагогического внимания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1.Ф.И.О., дата рождения ______________________________________________________________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2.Физическое состояние: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хорошее, удовлетворительное, неудовлетворительное.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3. Наличие физических недостатков, хронических заболеваний:__________________________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4.Характеристика свойств личности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4.1.Уровень самооценки: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адекватный, завышенный, заниженный.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4.2.Уровень агрессивности: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низкий, средний, высокий.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4.3. Уровень тревожности: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низкий, средний, высокий.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4.4.Признаки повышенной тревожности: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отсутствуют, повышенная утомляемость, пониженная работоспособность, подавленное настроение, повышенная возбудимость, вспышки гнева, агрессивность по отношению к учителям, к сверстникам, отказ от контактов, отказ от общих дел, склонность к разрушительным действиям, садизм, другие признаки.</w:t>
      </w:r>
      <w:proofErr w:type="gramEnd"/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4.5.Патологические влечения: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-курение: не курит, курит эпизодически, систематически,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-употребление спиртных напитков: не употребляет, употребляет эпизодически, систематически,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-употребление токсико-наркотических веществ: не употребляет, употребляет эпизодически, систематически.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5.Особенности психики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5.1.Уровень памяти: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низкий, средний, высокий.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5.2.Уровень внимания: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низкий, средний, высокий.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5.3.Быстрота восприятия: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высокая, средняя, слабая.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5.4.Эмоциональная устойчивость: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хорошая (сдержанность), средняя, плохая (несдержанность).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5.5.Темперамент.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Черты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какого типа темперамента преобладают: холерического, </w:t>
      </w:r>
      <w:proofErr w:type="spell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сангвинистического</w:t>
      </w:r>
      <w:proofErr w:type="spellEnd"/>
      <w:r w:rsidRPr="00DA68F7">
        <w:rPr>
          <w:rFonts w:ascii="Times New Roman" w:hAnsi="Times New Roman" w:cs="Times New Roman"/>
          <w:color w:val="000000"/>
          <w:sz w:val="24"/>
          <w:szCs w:val="24"/>
        </w:rPr>
        <w:t>, флегматического, меланхолического.</w:t>
      </w:r>
    </w:p>
    <w:p w:rsidR="00C93687" w:rsidRPr="00DA68F7" w:rsidRDefault="00C93687" w:rsidP="00C93687">
      <w:pPr>
        <w:shd w:val="clear" w:color="auto" w:fill="FFFFFF"/>
        <w:spacing w:after="10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6.Личностные особенности</w:t>
      </w:r>
    </w:p>
    <w:tbl>
      <w:tblPr>
        <w:tblStyle w:val="a8"/>
        <w:tblW w:w="10207" w:type="dxa"/>
        <w:tblInd w:w="-841" w:type="dxa"/>
        <w:tblLook w:val="04A0" w:firstRow="1" w:lastRow="0" w:firstColumn="1" w:lastColumn="0" w:noHBand="0" w:noVBand="1"/>
      </w:tblPr>
      <w:tblGrid>
        <w:gridCol w:w="4679"/>
        <w:gridCol w:w="5528"/>
      </w:tblGrid>
      <w:tr w:rsidR="00C93687" w:rsidRPr="00DA68F7" w:rsidTr="0066338B">
        <w:tc>
          <w:tcPr>
            <w:tcW w:w="4679" w:type="dxa"/>
          </w:tcPr>
          <w:p w:rsidR="00C93687" w:rsidRPr="00DA68F7" w:rsidRDefault="00C93687" w:rsidP="0066338B">
            <w:pPr>
              <w:ind w:left="-851" w:firstLine="1027"/>
              <w:jc w:val="both"/>
              <w:rPr>
                <w:sz w:val="24"/>
                <w:szCs w:val="24"/>
              </w:rPr>
            </w:pPr>
            <w:r w:rsidRPr="00DA68F7">
              <w:rPr>
                <w:bCs/>
                <w:color w:val="000000"/>
                <w:sz w:val="24"/>
                <w:szCs w:val="24"/>
              </w:rPr>
              <w:t>Положительные:</w:t>
            </w:r>
          </w:p>
        </w:tc>
        <w:tc>
          <w:tcPr>
            <w:tcW w:w="5528" w:type="dxa"/>
          </w:tcPr>
          <w:p w:rsidR="00C93687" w:rsidRPr="00DA68F7" w:rsidRDefault="00C93687" w:rsidP="0066338B">
            <w:pPr>
              <w:ind w:left="176"/>
              <w:jc w:val="both"/>
              <w:rPr>
                <w:sz w:val="24"/>
                <w:szCs w:val="24"/>
              </w:rPr>
            </w:pPr>
            <w:r w:rsidRPr="00DA68F7">
              <w:rPr>
                <w:bCs/>
                <w:color w:val="000000"/>
                <w:sz w:val="24"/>
                <w:szCs w:val="24"/>
              </w:rPr>
              <w:t>Отрицательные:</w:t>
            </w:r>
          </w:p>
        </w:tc>
      </w:tr>
      <w:tr w:rsidR="00C93687" w:rsidRPr="00DA68F7" w:rsidTr="0066338B">
        <w:tc>
          <w:tcPr>
            <w:tcW w:w="4679" w:type="dxa"/>
          </w:tcPr>
          <w:p w:rsidR="00C93687" w:rsidRPr="00DA68F7" w:rsidRDefault="00C93687" w:rsidP="0066338B">
            <w:pPr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DA68F7">
              <w:rPr>
                <w:color w:val="000000"/>
                <w:sz w:val="24"/>
                <w:szCs w:val="24"/>
              </w:rPr>
              <w:t xml:space="preserve">Активность, аккуратность, доброта, дружелюбие, добросовестность, дисциплинированность, жизнерадостность, инициативность, настойчивость, невозмутимость, общительность, организованность, отзывчивость, откровенность, ответственность, </w:t>
            </w:r>
            <w:r w:rsidRPr="00DA68F7">
              <w:rPr>
                <w:color w:val="000000"/>
                <w:sz w:val="24"/>
                <w:szCs w:val="24"/>
              </w:rPr>
              <w:lastRenderedPageBreak/>
              <w:t>правдивость, послушание, подвижность, работоспособность, справедливость, скромность, самостоятельность, сосредоточенность, спокойствие, трудолюбие, упорство, уверенность, уступчивость, уравновешенность, целеустремленность, энергичность</w:t>
            </w:r>
            <w:proofErr w:type="gramEnd"/>
          </w:p>
        </w:tc>
        <w:tc>
          <w:tcPr>
            <w:tcW w:w="5528" w:type="dxa"/>
          </w:tcPr>
          <w:p w:rsidR="00C93687" w:rsidRPr="00DA68F7" w:rsidRDefault="00C93687" w:rsidP="0066338B">
            <w:pPr>
              <w:ind w:left="175"/>
              <w:jc w:val="both"/>
              <w:rPr>
                <w:sz w:val="24"/>
                <w:szCs w:val="24"/>
              </w:rPr>
            </w:pPr>
            <w:proofErr w:type="gramStart"/>
            <w:r w:rsidRPr="00DA68F7">
              <w:rPr>
                <w:color w:val="000000"/>
                <w:sz w:val="24"/>
                <w:szCs w:val="24"/>
              </w:rPr>
              <w:lastRenderedPageBreak/>
              <w:t xml:space="preserve">Агрессивность, безволие, безразличие, безответственность, безынициативность, боязливость, вялость, грубость, дерзость, жадность, жестокость, зависть, замкнутость, импульсивность, леность, лживость, лицемерие, неаккуратность, нескромность, непослушание, неорганизованность, несамостоятельность, </w:t>
            </w:r>
            <w:r w:rsidRPr="00DA68F7">
              <w:rPr>
                <w:color w:val="000000"/>
                <w:sz w:val="24"/>
                <w:szCs w:val="24"/>
              </w:rPr>
              <w:lastRenderedPageBreak/>
              <w:t>неуравновешенность, неуправляемость, недобросовестность, несправедливость, недисциплинированность, неуступчивость, невыдержанность, озлобленность, подавленность, рассеянность, скрытность, слабоволие, страхи, трусость, угнетенность, угрюмость, упрямство, черствость</w:t>
            </w:r>
            <w:proofErr w:type="gramEnd"/>
          </w:p>
        </w:tc>
      </w:tr>
    </w:tbl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7.Социализация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7.1.</w:t>
      </w:r>
      <w:proofErr w:type="gramStart"/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Ориентирован</w:t>
      </w:r>
      <w:proofErr w:type="gramEnd"/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в окружающем мире: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информирован, осведомлен, практичен.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7.2.Заинтересованность в происходящем: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разносторонность интересов, эгоистичность, пассивность, безразличие, асоциальность взглядов и поведения, склонность к суициду.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7.3.Взаимоотношения с одноклассниками: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деловые, ровные, дружеские, теплые, претендует на лидерство, конфликтные, ни с кем не общается.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7.4.Взаимоотношения с родителями: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выполняет все распоряжения, выполняет распоряжения под нажимом, выполняет не все распоряжения, открыто отрицает авторитет родителей.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7.5.Манера и стиль общения с окружающими: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-доминантный стиль: уверен в себе, стремится навязать свое мнение, легко перебивает, но не дает перебить себя, нелегко признает свою правоту,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недоминантный</w:t>
      </w:r>
      <w:proofErr w:type="spellEnd"/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стиль: застенчив, уступчив, легко признает себя неправым, нуждается в поощрении при разговоре,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- экстраверт: постоянно направлен на общение, легко входит в контакт, любопытен, открыт, полон внимания к окружающим,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- интроверт: не склонен к контактам, замкнут, предпочитает общению деятельность, в разговоре немногословен.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7.6.Отношение к общественному мнению: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активно-положительное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: понимает критику, согласен с ней, недостатки стремится исправлять пассивно-положительное: понимает критику, согласен с ней, но недостатки не исправляет безразличное: не реагирует на критику, не меняет поведения. 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7.7.Общественная активност</w:t>
      </w: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ь: </w:t>
      </w: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активен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>, пассивен, безразличен, уклоняется.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8.Интересы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8.1. </w:t>
      </w:r>
      <w:proofErr w:type="gramStart"/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Проявляет  интерес к деятельности: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физической, умственной, технической, организаторской, художественной, спортивной, не проявляет интереса.</w:t>
      </w:r>
      <w:proofErr w:type="gramEnd"/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8.2.Как предпочитает проводить досуг: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работа с техникой, увлечение компьютером, компьютерными играми, музыкой, спортом, бесцельное проведение свободного времени.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8.3.Проявление устойчивого интереса к какому-либо виду деятельности (занимается в кружках, секциях, клубах и т.д.)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_______________________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9.Особенности учебной деятельности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9.1.Интеллектуальные способности: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высокие, средние, низкие.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9.2.3аинтересованность в учебе: </w:t>
      </w: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заинтересован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>, безразличен, не заинтересован.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9.3. </w:t>
      </w: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Уровень успеваемости: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высокий, достаточный, средний, удовлетворительный, низкий.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9.4.Посещаемость занятий: а</w:t>
      </w:r>
      <w:proofErr w:type="gramStart"/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)н</w:t>
      </w:r>
      <w:proofErr w:type="gramEnd"/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ет пропусков занятий без уважительных причин,  б) есть пропуски отдельных уроков (дней) без уважительных причин: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иногда, часто, постоянно, уклоняется от учебы.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10.Особенности поведения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10.1.Поведение в школе: а</w:t>
      </w:r>
      <w:proofErr w:type="gramStart"/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)н</w:t>
      </w:r>
      <w:proofErr w:type="gramEnd"/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ет нарушений дисциплины, б) нарушает дисциплину: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иногда, часто, постоянно, </w:t>
      </w: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в} не работает на уроках, г) отказ от требований.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10.2.Отношение к своим проступкам: </w:t>
      </w: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равнодушен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>, переживает, оправдывает, осуждает.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10.3.Как относится к педагогическим воздействиям: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с ожесточением, равнодушно, понимает и старается выполнить требования.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10.4.Особые нарушения в поведении: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наличие вредных привычек, сквернословие, драки, избиение младших и слабых, жестокое отношение к животным, проявление садистских наклонностей, воровство, вымогательство у младших и слабых, грубые нарушения общественного порядка.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11.Причины отклонения в поведении: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11.1.Отклолнения от нормы в состоянии здоровья: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нарушения в физическом и психическом здоровье, несоответствие физическому развитию, отставание в росте, акцентуации характера, неврозы, дефекты памяти, мышления.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11.2.Нарушения в сфере межличностных взаимоотношений: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а) непопулярен, непринят, пренебрегаем, изолирован в классном коллективе; б</w:t>
      </w: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римыкающий ценой жертв, потерь, </w:t>
      </w:r>
      <w:proofErr w:type="spell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помыкаемый</w:t>
      </w:r>
      <w:proofErr w:type="spellEnd"/>
      <w:r w:rsidRPr="00DA68F7">
        <w:rPr>
          <w:rFonts w:ascii="Times New Roman" w:hAnsi="Times New Roman" w:cs="Times New Roman"/>
          <w:color w:val="000000"/>
          <w:sz w:val="24"/>
          <w:szCs w:val="24"/>
        </w:rPr>
        <w:t>, отвергаемый в группе свободного общения; в) конфликтен, отчужден, бесконтролен, выталкиваемый из семьи.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11.З.Ошибки педагогов: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превышение педагогической власти; лишение ребенка индивидуальных стимулов; наказания,  связанные с унижением личности ученика;  противоречивость предъявляемых требований; поверхностное знание особенностей школьника; конфликтные отношения между педагогами и родителями ребенка или педагогом и ребенком; д) другое_____________________________________________________________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11.4.Ошибки семейного воспитания: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а) «</w:t>
      </w:r>
      <w:proofErr w:type="spell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заласканое</w:t>
      </w:r>
      <w:proofErr w:type="spellEnd"/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детство», «</w:t>
      </w:r>
      <w:proofErr w:type="spell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задавленое</w:t>
      </w:r>
      <w:proofErr w:type="spellEnd"/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 детство», «загубленное детство», «одинокое детство», «равнодушное детство»; б</w:t>
      </w:r>
      <w:proofErr w:type="gramStart"/>
      <w:r w:rsidRPr="00DA68F7">
        <w:rPr>
          <w:rFonts w:ascii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DA68F7">
        <w:rPr>
          <w:rFonts w:ascii="Times New Roman" w:hAnsi="Times New Roman" w:cs="Times New Roman"/>
          <w:color w:val="000000"/>
          <w:sz w:val="24"/>
          <w:szCs w:val="24"/>
        </w:rPr>
        <w:t>тсутствие элементарных психолого-педагогических знаний, перекладывание забот о воспитании на школу; в) отстранение подростка от физического труда; г) конфликты в семье ; д) другое___________________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11.5.Социальные причины: 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противоречия в обществе, в микросоциуме.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11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A68F7">
        <w:rPr>
          <w:rFonts w:ascii="Times New Roman" w:hAnsi="Times New Roman" w:cs="Times New Roman"/>
          <w:i/>
          <w:iCs/>
          <w:color w:val="000000"/>
          <w:sz w:val="24"/>
          <w:szCs w:val="24"/>
        </w:rPr>
        <w:t>6.Психотравмирующие ситуации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12.Состоит ли на </w:t>
      </w:r>
      <w:proofErr w:type="spellStart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внутришкольном</w:t>
      </w:r>
      <w:proofErr w:type="spellEnd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профилактическом учете_________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на учете в ПДН, КДН___________________________________________</w:t>
      </w:r>
    </w:p>
    <w:p w:rsidR="00C93687" w:rsidRPr="00DA68F7" w:rsidRDefault="00C93687" w:rsidP="00C93687">
      <w:pPr>
        <w:shd w:val="clear" w:color="auto" w:fill="FFFFFF"/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color w:val="000000"/>
          <w:sz w:val="24"/>
          <w:szCs w:val="24"/>
        </w:rPr>
        <w:t>Дата заполнения карты: « _ » ____________20 _ г.</w:t>
      </w:r>
    </w:p>
    <w:p w:rsidR="00C93687" w:rsidRPr="00DA68F7" w:rsidRDefault="00C93687" w:rsidP="00C93687">
      <w:pPr>
        <w:spacing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C93687" w:rsidRPr="00DA68F7" w:rsidRDefault="00C93687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 Кл</w:t>
      </w:r>
      <w:proofErr w:type="gramStart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 w:rsidRPr="00DA68F7">
        <w:rPr>
          <w:rFonts w:ascii="Times New Roman" w:hAnsi="Times New Roman" w:cs="Times New Roman"/>
          <w:bCs/>
          <w:color w:val="000000"/>
          <w:sz w:val="24"/>
          <w:szCs w:val="24"/>
        </w:rPr>
        <w:t>уководитель</w:t>
      </w:r>
      <w:r w:rsidRPr="00DA68F7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 </w:t>
      </w: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4762" w:rsidRPr="009D0E5A" w:rsidRDefault="00C64762" w:rsidP="00C64762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6</w:t>
      </w:r>
    </w:p>
    <w:p w:rsidR="006819E1" w:rsidRPr="00DA68F7" w:rsidRDefault="006819E1" w:rsidP="00C64762">
      <w:pPr>
        <w:spacing w:after="100" w:line="240" w:lineRule="auto"/>
        <w:ind w:left="-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3687" w:rsidRPr="00DA68F7" w:rsidRDefault="00C93687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6819E1" w:rsidRPr="00DA68F7" w:rsidRDefault="006819E1" w:rsidP="00C93687">
      <w:pPr>
        <w:spacing w:after="10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rPr>
          <w:rStyle w:val="a4"/>
          <w:b w:val="0"/>
        </w:rPr>
        <w:t>УВЕДОМЛЕНИЕ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t> 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Уважаемые ____________________________________________________________________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t>(Ф.И.О. родителей)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 xml:space="preserve">Администрация школы приглашает Вас  "____"___________________20___ г. </w:t>
      </w:r>
      <w:proofErr w:type="gramStart"/>
      <w:r w:rsidRPr="00DA68F7">
        <w:t>в</w:t>
      </w:r>
      <w:proofErr w:type="gramEnd"/>
      <w:r w:rsidRPr="00DA68F7">
        <w:t>___________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на заседание педагогического совета по вопросу постановки вашего сына (дочери) _____________________________________________________ учени</w:t>
      </w:r>
      <w:proofErr w:type="gramStart"/>
      <w:r w:rsidRPr="00DA68F7">
        <w:t>к(</w:t>
      </w:r>
      <w:proofErr w:type="spellStart"/>
      <w:proofErr w:type="gramEnd"/>
      <w:r w:rsidRPr="00DA68F7">
        <w:t>ца</w:t>
      </w:r>
      <w:proofErr w:type="spellEnd"/>
      <w:r w:rsidRPr="00DA68F7">
        <w:t>) ________класса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t>(Ф.И. ученика)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both"/>
      </w:pPr>
      <w:r w:rsidRPr="00DA68F7">
        <w:t xml:space="preserve">на </w:t>
      </w:r>
      <w:proofErr w:type="spellStart"/>
      <w:r w:rsidRPr="00DA68F7">
        <w:t>внутришкольный</w:t>
      </w:r>
      <w:proofErr w:type="spellEnd"/>
      <w:r w:rsidRPr="00DA68F7">
        <w:t xml:space="preserve"> учет.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</w:p>
    <w:p w:rsidR="00C93687" w:rsidRPr="00DA68F7" w:rsidRDefault="00C93687" w:rsidP="00C93687">
      <w:pPr>
        <w:pStyle w:val="a3"/>
        <w:spacing w:before="0" w:beforeAutospacing="0" w:after="0" w:afterAutospacing="0"/>
      </w:pP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__________________________________________________________________________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 </w:t>
      </w:r>
      <w:r w:rsidRPr="00DA68F7">
        <w:rPr>
          <w:rStyle w:val="a5"/>
        </w:rPr>
        <w:t>Линия отрыва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 xml:space="preserve">С уведомлением о приглашении на заседание педсовета </w:t>
      </w:r>
      <w:proofErr w:type="gramStart"/>
      <w:r w:rsidRPr="00DA68F7">
        <w:t>ознакомлены</w:t>
      </w:r>
      <w:proofErr w:type="gramEnd"/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________________________________/______________________________________/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t>(подпись)                                          (число, месяц, год)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 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rPr>
          <w:rStyle w:val="a5"/>
        </w:rPr>
        <w:t>Примечание: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both"/>
      </w:pPr>
      <w:r w:rsidRPr="00DA68F7">
        <w:t>Уважаемые родители! Ознакомившись с уведомлением и подписавшись, необходимо нижнюю часть (после линии отрыва) передать в школу классному руководителю.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both"/>
      </w:pPr>
      <w:r w:rsidRPr="00DA68F7">
        <w:t>Уведомление отдается классному руководителю для передачи его родите</w:t>
      </w:r>
      <w:r w:rsidRPr="00DA68F7">
        <w:softHyphen/>
        <w:t xml:space="preserve">лям (законным представителям) несовершеннолетнего. В случае неявки родителей на заседание педагогического совета вопрос рассматривается в вашем отсутствии. </w:t>
      </w: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  <w:jc w:val="right"/>
      </w:pPr>
      <w:r w:rsidRPr="00DA68F7">
        <w:t> 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br w:type="page"/>
      </w:r>
    </w:p>
    <w:p w:rsidR="00C64762" w:rsidRPr="009D0E5A" w:rsidRDefault="00C64762" w:rsidP="00C64762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7</w:t>
      </w:r>
    </w:p>
    <w:p w:rsidR="00C64762" w:rsidRDefault="00C64762" w:rsidP="00C64762">
      <w:pPr>
        <w:pStyle w:val="a6"/>
        <w:jc w:val="right"/>
        <w:rPr>
          <w:b w:val="0"/>
          <w:sz w:val="24"/>
        </w:rPr>
      </w:pPr>
    </w:p>
    <w:p w:rsidR="00C93687" w:rsidRPr="00DA68F7" w:rsidRDefault="00C93687" w:rsidP="00C93687">
      <w:pPr>
        <w:pStyle w:val="a6"/>
        <w:rPr>
          <w:b w:val="0"/>
          <w:sz w:val="24"/>
        </w:rPr>
      </w:pPr>
      <w:r w:rsidRPr="00DA68F7">
        <w:rPr>
          <w:b w:val="0"/>
          <w:sz w:val="24"/>
        </w:rPr>
        <w:t>Карточка индивидуального изучения и учета подростка</w:t>
      </w:r>
    </w:p>
    <w:p w:rsidR="00C93687" w:rsidRPr="00DA68F7" w:rsidRDefault="00C93687" w:rsidP="00C9368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68F7">
        <w:rPr>
          <w:rFonts w:ascii="Times New Roman" w:hAnsi="Times New Roman" w:cs="Times New Roman"/>
          <w:bCs/>
          <w:sz w:val="24"/>
          <w:szCs w:val="24"/>
        </w:rPr>
        <w:t xml:space="preserve">(при постановке на </w:t>
      </w:r>
      <w:proofErr w:type="spellStart"/>
      <w:r w:rsidRPr="00DA68F7">
        <w:rPr>
          <w:rFonts w:ascii="Times New Roman" w:hAnsi="Times New Roman" w:cs="Times New Roman"/>
          <w:bCs/>
          <w:sz w:val="24"/>
          <w:szCs w:val="24"/>
        </w:rPr>
        <w:t>внутришкольный</w:t>
      </w:r>
      <w:proofErr w:type="spellEnd"/>
      <w:r w:rsidRPr="00DA68F7">
        <w:rPr>
          <w:rFonts w:ascii="Times New Roman" w:hAnsi="Times New Roman" w:cs="Times New Roman"/>
          <w:bCs/>
          <w:sz w:val="24"/>
          <w:szCs w:val="24"/>
        </w:rPr>
        <w:t xml:space="preserve"> учет)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Постановка________________________Снятие_____________________________________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68F7">
        <w:rPr>
          <w:rFonts w:ascii="Times New Roman" w:hAnsi="Times New Roman" w:cs="Times New Roman"/>
          <w:sz w:val="24"/>
          <w:szCs w:val="24"/>
        </w:rPr>
        <w:t>Повторная</w:t>
      </w:r>
      <w:proofErr w:type="gramEnd"/>
      <w:r w:rsidRPr="00DA68F7">
        <w:rPr>
          <w:rFonts w:ascii="Times New Roman" w:hAnsi="Times New Roman" w:cs="Times New Roman"/>
          <w:sz w:val="24"/>
          <w:szCs w:val="24"/>
        </w:rPr>
        <w:t xml:space="preserve">_________________________Снятие_____________________________________ </w:t>
      </w:r>
    </w:p>
    <w:p w:rsidR="00C93687" w:rsidRPr="00DA68F7" w:rsidRDefault="00C93687" w:rsidP="00C936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Ф.И.О._________________________________________________________________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Школа, класс ___________________________________________________________ 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Домашний адрес и телефон________________________________________________ 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Место фактического проживания 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Оставлен ли на второй год_________________________________________________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С какого времени учится в данной школе____________________________________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Сведения о родителях (Ф.И.О., год рождения, где и кем работает):                                                                                                             </w:t>
      </w:r>
    </w:p>
    <w:p w:rsidR="00C93687" w:rsidRPr="00DA68F7" w:rsidRDefault="00C93687" w:rsidP="00C9368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Мать___________________________________________________________________</w:t>
      </w:r>
    </w:p>
    <w:p w:rsidR="00C93687" w:rsidRPr="00DA68F7" w:rsidRDefault="00C93687" w:rsidP="00C9368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Отец___________________________________________________________________</w:t>
      </w:r>
    </w:p>
    <w:p w:rsidR="00C93687" w:rsidRPr="00DA68F7" w:rsidRDefault="00C93687" w:rsidP="00C9368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Опекун _________________________________________________________________ 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Социальный статус семьи _________________________________________________ </w:t>
      </w:r>
    </w:p>
    <w:p w:rsidR="00C93687" w:rsidRPr="00DA68F7" w:rsidRDefault="00C93687" w:rsidP="00C93687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Черты характера подростка, явные и скрытые слабости 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Интересы и увлечения, склонности подростка 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Характеристика домашних условий (состав семьи, отношение родителей к воспитанию, к школе, условия для занятий) __________________________________ _____________________________________________________________________________________________________________________________________________________________________________________________________________________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Отношение к учебе, посещаемость занятий  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Участие в общественной жизни класса______________________________________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Участие в кружках, клубах, секциях_________________________________________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Участие в общественно полезном труде_____________________________________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С кем дружит (в школе, по месту жительства) ______________________________________________________________________________________________________________________________________________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Кого считает авторитетом и почему 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Характерные отношения с товарищами (подчеркнуть): равенство, зависимость, руководящее положение.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Состоит ли на учете в КДН и за что_________________________________________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Обсуждался ли на комиссии по делам несовершеннолетних и защите их прав 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Место и время совершения проступка_______________________________________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Мера наказания__________________________________________________________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lastRenderedPageBreak/>
        <w:t>Планируемые основные направления работы с подростком ______________________________________________________________________________________________________________________________________________</w:t>
      </w:r>
    </w:p>
    <w:p w:rsidR="00C93687" w:rsidRPr="00DA68F7" w:rsidRDefault="00C93687" w:rsidP="00C9368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8F7">
        <w:rPr>
          <w:rFonts w:ascii="Times New Roman" w:hAnsi="Times New Roman" w:cs="Times New Roman"/>
          <w:sz w:val="24"/>
          <w:szCs w:val="24"/>
        </w:rPr>
        <w:t>Успеваемость в текущем году______________________________________________</w:t>
      </w:r>
    </w:p>
    <w:p w:rsidR="00C93687" w:rsidRPr="00DA68F7" w:rsidRDefault="00C93687" w:rsidP="006819E1">
      <w:pPr>
        <w:pStyle w:val="a3"/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Default="00C64762" w:rsidP="00C93687">
      <w:pPr>
        <w:pStyle w:val="a3"/>
        <w:jc w:val="center"/>
        <w:rPr>
          <w:rStyle w:val="a4"/>
          <w:b w:val="0"/>
        </w:rPr>
      </w:pPr>
    </w:p>
    <w:p w:rsidR="00C64762" w:rsidRPr="009D0E5A" w:rsidRDefault="00C64762" w:rsidP="00C64762">
      <w:pPr>
        <w:pStyle w:val="a3"/>
        <w:jc w:val="right"/>
        <w:rPr>
          <w:rStyle w:val="a4"/>
          <w:b w:val="0"/>
          <w:i/>
        </w:rPr>
      </w:pPr>
      <w:r>
        <w:rPr>
          <w:rStyle w:val="a4"/>
          <w:b w:val="0"/>
          <w:i/>
        </w:rPr>
        <w:lastRenderedPageBreak/>
        <w:t>Приложение 8</w:t>
      </w:r>
    </w:p>
    <w:p w:rsidR="00C64762" w:rsidRDefault="00C64762" w:rsidP="00C64762">
      <w:pPr>
        <w:pStyle w:val="a3"/>
        <w:jc w:val="right"/>
        <w:rPr>
          <w:rStyle w:val="a4"/>
          <w:b w:val="0"/>
        </w:rPr>
      </w:pPr>
    </w:p>
    <w:p w:rsidR="00C93687" w:rsidRPr="00DA68F7" w:rsidRDefault="00C93687" w:rsidP="00C93687">
      <w:pPr>
        <w:pStyle w:val="a3"/>
        <w:jc w:val="center"/>
      </w:pPr>
      <w:r w:rsidRPr="00DA68F7">
        <w:rPr>
          <w:rStyle w:val="a4"/>
          <w:b w:val="0"/>
        </w:rPr>
        <w:t>ПРЕДСТАВЛЕНИЕ   НА СНЯТИЕ С ВНУТРИШКОЛЬНОГО УЧЕТА</w:t>
      </w:r>
    </w:p>
    <w:p w:rsidR="00C93687" w:rsidRPr="00DA68F7" w:rsidRDefault="00C93687" w:rsidP="00C93687">
      <w:pPr>
        <w:pStyle w:val="a3"/>
      </w:pPr>
      <w:r w:rsidRPr="00DA68F7">
        <w:t>Фамилия______________________ имя ___________________отчество _________________</w:t>
      </w:r>
    </w:p>
    <w:p w:rsidR="00C93687" w:rsidRPr="00DA68F7" w:rsidRDefault="00C93687" w:rsidP="00C93687">
      <w:pPr>
        <w:pStyle w:val="a3"/>
      </w:pPr>
      <w:proofErr w:type="spellStart"/>
      <w:r w:rsidRPr="00DA68F7">
        <w:t>учающегося</w:t>
      </w:r>
      <w:proofErr w:type="spellEnd"/>
      <w:r w:rsidRPr="00DA68F7">
        <w:t>______ класса ___________________ года рождения</w:t>
      </w:r>
    </w:p>
    <w:p w:rsidR="00C93687" w:rsidRPr="00DA68F7" w:rsidRDefault="00C93687" w:rsidP="00C93687">
      <w:pPr>
        <w:pStyle w:val="a3"/>
      </w:pPr>
      <w:proofErr w:type="gramStart"/>
      <w:r w:rsidRPr="00DA68F7">
        <w:t>состоящего</w:t>
      </w:r>
      <w:proofErr w:type="gramEnd"/>
      <w:r w:rsidRPr="00DA68F7">
        <w:t xml:space="preserve"> на </w:t>
      </w:r>
      <w:proofErr w:type="spellStart"/>
      <w:r w:rsidRPr="00DA68F7">
        <w:t>внутришкольном</w:t>
      </w:r>
      <w:proofErr w:type="spellEnd"/>
      <w:r w:rsidRPr="00DA68F7">
        <w:t xml:space="preserve"> учете _____________________________________________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_________________________________________________________________________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t>(дата постановки, основание, причины)</w:t>
      </w:r>
    </w:p>
    <w:p w:rsidR="00C93687" w:rsidRPr="00DA68F7" w:rsidRDefault="00C93687" w:rsidP="00C93687">
      <w:pPr>
        <w:pStyle w:val="a3"/>
      </w:pPr>
      <w:r w:rsidRPr="00DA68F7">
        <w:t>В ходе проведения воспитательно-профилактических мероприятий:</w:t>
      </w:r>
    </w:p>
    <w:p w:rsidR="00C93687" w:rsidRPr="00DA68F7" w:rsidRDefault="00C93687" w:rsidP="00C93687">
      <w:pPr>
        <w:pStyle w:val="a3"/>
      </w:pPr>
      <w:r w:rsidRPr="00DA68F7">
        <w:t>_________________________________________________________________________</w:t>
      </w:r>
    </w:p>
    <w:p w:rsidR="00C93687" w:rsidRPr="00DA68F7" w:rsidRDefault="00C93687" w:rsidP="00C93687">
      <w:pPr>
        <w:pStyle w:val="a3"/>
      </w:pPr>
      <w:r w:rsidRPr="00DA68F7">
        <w:t> </w:t>
      </w:r>
    </w:p>
    <w:p w:rsidR="00C93687" w:rsidRPr="00DA68F7" w:rsidRDefault="00C93687" w:rsidP="00C93687">
      <w:pPr>
        <w:pStyle w:val="a3"/>
        <w:spacing w:before="0" w:beforeAutospacing="0" w:after="0" w:afterAutospacing="0"/>
      </w:pPr>
      <w:r w:rsidRPr="00DA68F7">
        <w:t>с учетом мнения _______________________________________________________________</w:t>
      </w:r>
    </w:p>
    <w:p w:rsidR="00C93687" w:rsidRPr="00DA68F7" w:rsidRDefault="00C93687" w:rsidP="00C93687">
      <w:pPr>
        <w:pStyle w:val="a3"/>
        <w:spacing w:before="0" w:beforeAutospacing="0" w:after="0" w:afterAutospacing="0"/>
        <w:jc w:val="center"/>
      </w:pPr>
      <w:r w:rsidRPr="00DA68F7">
        <w:t>(ПДН ОВД, КДН, органов социальной защиты, опеки и попечительства)</w:t>
      </w:r>
    </w:p>
    <w:p w:rsidR="00C93687" w:rsidRPr="00DA68F7" w:rsidRDefault="00C93687" w:rsidP="00C93687">
      <w:pPr>
        <w:pStyle w:val="a3"/>
        <w:jc w:val="both"/>
      </w:pPr>
      <w:r w:rsidRPr="00DA68F7">
        <w:t>считаем необходимым</w:t>
      </w:r>
    </w:p>
    <w:p w:rsidR="00C93687" w:rsidRPr="00DA68F7" w:rsidRDefault="00C93687" w:rsidP="00C93687">
      <w:pPr>
        <w:pStyle w:val="a3"/>
        <w:jc w:val="both"/>
      </w:pPr>
      <w:r w:rsidRPr="00DA68F7">
        <w:t xml:space="preserve">учающегося__________________________________________________________________   </w:t>
      </w:r>
    </w:p>
    <w:p w:rsidR="00C93687" w:rsidRPr="00DA68F7" w:rsidRDefault="00C93687" w:rsidP="00C93687">
      <w:pPr>
        <w:pStyle w:val="a3"/>
        <w:jc w:val="both"/>
      </w:pPr>
      <w:r w:rsidRPr="00DA68F7">
        <w:t xml:space="preserve">________ класса с </w:t>
      </w:r>
      <w:proofErr w:type="spellStart"/>
      <w:r w:rsidRPr="00DA68F7">
        <w:t>внутришкольного</w:t>
      </w:r>
      <w:proofErr w:type="spellEnd"/>
      <w:r w:rsidRPr="00DA68F7">
        <w:t xml:space="preserve"> учета снять.</w:t>
      </w:r>
    </w:p>
    <w:p w:rsidR="00C93687" w:rsidRPr="00DA68F7" w:rsidRDefault="00C93687" w:rsidP="00C93687">
      <w:pPr>
        <w:pStyle w:val="a3"/>
      </w:pPr>
      <w:r w:rsidRPr="00DA68F7">
        <w:t> </w:t>
      </w: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</w:p>
    <w:p w:rsidR="00C93687" w:rsidRPr="00DA68F7" w:rsidRDefault="00C93687" w:rsidP="00C93687">
      <w:pPr>
        <w:pStyle w:val="a3"/>
      </w:pPr>
      <w:r w:rsidRPr="00DA68F7">
        <w:t>Заместитель директора по воспитательной  работе ___________________________________</w:t>
      </w:r>
    </w:p>
    <w:p w:rsidR="00C93687" w:rsidRPr="00DA68F7" w:rsidRDefault="00C93687" w:rsidP="00C93687">
      <w:pPr>
        <w:pStyle w:val="a3"/>
      </w:pPr>
      <w:r w:rsidRPr="00DA68F7">
        <w:t>Классный руководитель (воспитатель)___________________________</w:t>
      </w:r>
    </w:p>
    <w:p w:rsidR="00C93687" w:rsidRPr="00DA68F7" w:rsidRDefault="00C93687" w:rsidP="00C93687">
      <w:pPr>
        <w:pStyle w:val="a3"/>
      </w:pPr>
      <w:r w:rsidRPr="00DA68F7">
        <w:t>«_____» « _____________» 20   год.</w:t>
      </w:r>
    </w:p>
    <w:p w:rsidR="00827314" w:rsidRPr="00DA68F7" w:rsidRDefault="00C93687" w:rsidP="00677BBE">
      <w:pPr>
        <w:pStyle w:val="a3"/>
      </w:pPr>
      <w:r w:rsidRPr="00DA68F7">
        <w:t>  </w:t>
      </w:r>
    </w:p>
    <w:sectPr w:rsidR="00827314" w:rsidRPr="00DA68F7" w:rsidSect="00B76AB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3E25"/>
    <w:multiLevelType w:val="hybridMultilevel"/>
    <w:tmpl w:val="CE6ED8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F07447"/>
    <w:multiLevelType w:val="hybridMultilevel"/>
    <w:tmpl w:val="1C52E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D3009"/>
    <w:multiLevelType w:val="hybridMultilevel"/>
    <w:tmpl w:val="0B923B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44164"/>
    <w:multiLevelType w:val="hybridMultilevel"/>
    <w:tmpl w:val="90D6F466"/>
    <w:lvl w:ilvl="0" w:tplc="99682779">
      <w:start w:val="1"/>
      <w:numFmt w:val="decimal"/>
      <w:lvlText w:val="%1."/>
      <w:lvlJc w:val="left"/>
      <w:pPr>
        <w:ind w:left="720" w:hanging="360"/>
      </w:pPr>
    </w:lvl>
    <w:lvl w:ilvl="1" w:tplc="99682779" w:tentative="1">
      <w:start w:val="1"/>
      <w:numFmt w:val="lowerLetter"/>
      <w:lvlText w:val="%2."/>
      <w:lvlJc w:val="left"/>
      <w:pPr>
        <w:ind w:left="1440" w:hanging="360"/>
      </w:pPr>
    </w:lvl>
    <w:lvl w:ilvl="2" w:tplc="99682779" w:tentative="1">
      <w:start w:val="1"/>
      <w:numFmt w:val="lowerRoman"/>
      <w:lvlText w:val="%3."/>
      <w:lvlJc w:val="right"/>
      <w:pPr>
        <w:ind w:left="2160" w:hanging="180"/>
      </w:pPr>
    </w:lvl>
    <w:lvl w:ilvl="3" w:tplc="99682779" w:tentative="1">
      <w:start w:val="1"/>
      <w:numFmt w:val="decimal"/>
      <w:lvlText w:val="%4."/>
      <w:lvlJc w:val="left"/>
      <w:pPr>
        <w:ind w:left="2880" w:hanging="360"/>
      </w:pPr>
    </w:lvl>
    <w:lvl w:ilvl="4" w:tplc="99682779" w:tentative="1">
      <w:start w:val="1"/>
      <w:numFmt w:val="lowerLetter"/>
      <w:lvlText w:val="%5."/>
      <w:lvlJc w:val="left"/>
      <w:pPr>
        <w:ind w:left="3600" w:hanging="360"/>
      </w:pPr>
    </w:lvl>
    <w:lvl w:ilvl="5" w:tplc="99682779" w:tentative="1">
      <w:start w:val="1"/>
      <w:numFmt w:val="lowerRoman"/>
      <w:lvlText w:val="%6."/>
      <w:lvlJc w:val="right"/>
      <w:pPr>
        <w:ind w:left="4320" w:hanging="180"/>
      </w:pPr>
    </w:lvl>
    <w:lvl w:ilvl="6" w:tplc="99682779" w:tentative="1">
      <w:start w:val="1"/>
      <w:numFmt w:val="decimal"/>
      <w:lvlText w:val="%7."/>
      <w:lvlJc w:val="left"/>
      <w:pPr>
        <w:ind w:left="5040" w:hanging="360"/>
      </w:pPr>
    </w:lvl>
    <w:lvl w:ilvl="7" w:tplc="99682779" w:tentative="1">
      <w:start w:val="1"/>
      <w:numFmt w:val="lowerLetter"/>
      <w:lvlText w:val="%8."/>
      <w:lvlJc w:val="left"/>
      <w:pPr>
        <w:ind w:left="5760" w:hanging="360"/>
      </w:pPr>
    </w:lvl>
    <w:lvl w:ilvl="8" w:tplc="9968277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91ABA"/>
    <w:multiLevelType w:val="hybridMultilevel"/>
    <w:tmpl w:val="B1A6D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4F730E"/>
    <w:multiLevelType w:val="hybridMultilevel"/>
    <w:tmpl w:val="726A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76375"/>
    <w:multiLevelType w:val="hybridMultilevel"/>
    <w:tmpl w:val="EFF407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38D2877"/>
    <w:multiLevelType w:val="hybridMultilevel"/>
    <w:tmpl w:val="F97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EC7E99"/>
    <w:multiLevelType w:val="hybridMultilevel"/>
    <w:tmpl w:val="FC04AD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5B31E0E"/>
    <w:multiLevelType w:val="hybridMultilevel"/>
    <w:tmpl w:val="B29E090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0">
    <w:nsid w:val="7DF21372"/>
    <w:multiLevelType w:val="hybridMultilevel"/>
    <w:tmpl w:val="58065036"/>
    <w:lvl w:ilvl="0" w:tplc="90361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87"/>
    <w:rsid w:val="00260959"/>
    <w:rsid w:val="003624E6"/>
    <w:rsid w:val="004230E4"/>
    <w:rsid w:val="00677BBE"/>
    <w:rsid w:val="006819E1"/>
    <w:rsid w:val="006E649A"/>
    <w:rsid w:val="00827314"/>
    <w:rsid w:val="009D0E5A"/>
    <w:rsid w:val="00B05A22"/>
    <w:rsid w:val="00BC7B63"/>
    <w:rsid w:val="00C64762"/>
    <w:rsid w:val="00C93687"/>
    <w:rsid w:val="00D91D5F"/>
    <w:rsid w:val="00DA68F7"/>
    <w:rsid w:val="00E3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936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368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Normal (Web)"/>
    <w:basedOn w:val="a"/>
    <w:rsid w:val="00C93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C93687"/>
    <w:rPr>
      <w:b/>
      <w:bCs/>
    </w:rPr>
  </w:style>
  <w:style w:type="character" w:styleId="a5">
    <w:name w:val="Emphasis"/>
    <w:qFormat/>
    <w:rsid w:val="00C93687"/>
    <w:rPr>
      <w:i/>
      <w:iCs/>
    </w:rPr>
  </w:style>
  <w:style w:type="paragraph" w:styleId="a6">
    <w:name w:val="Title"/>
    <w:basedOn w:val="a"/>
    <w:link w:val="a7"/>
    <w:qFormat/>
    <w:rsid w:val="00C9368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93687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8">
    <w:name w:val="Table Grid"/>
    <w:basedOn w:val="a1"/>
    <w:uiPriority w:val="59"/>
    <w:rsid w:val="00C9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9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93687"/>
    <w:rPr>
      <w:rFonts w:ascii="Courier New" w:eastAsia="Courier New" w:hAnsi="Courier New" w:cs="Courier New"/>
      <w:sz w:val="20"/>
      <w:szCs w:val="20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936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368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Normal (Web)"/>
    <w:basedOn w:val="a"/>
    <w:rsid w:val="00C93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C93687"/>
    <w:rPr>
      <w:b/>
      <w:bCs/>
    </w:rPr>
  </w:style>
  <w:style w:type="character" w:styleId="a5">
    <w:name w:val="Emphasis"/>
    <w:qFormat/>
    <w:rsid w:val="00C93687"/>
    <w:rPr>
      <w:i/>
      <w:iCs/>
    </w:rPr>
  </w:style>
  <w:style w:type="paragraph" w:styleId="a6">
    <w:name w:val="Title"/>
    <w:basedOn w:val="a"/>
    <w:link w:val="a7"/>
    <w:qFormat/>
    <w:rsid w:val="00C9368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93687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8">
    <w:name w:val="Table Grid"/>
    <w:basedOn w:val="a1"/>
    <w:uiPriority w:val="59"/>
    <w:rsid w:val="00C9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9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93687"/>
    <w:rPr>
      <w:rFonts w:ascii="Courier New" w:eastAsia="Courier New" w:hAnsi="Courier New" w:cs="Courier New"/>
      <w:sz w:val="20"/>
      <w:szCs w:val="20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742367071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689070357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317AA-D9A4-45EA-A77B-73571EFA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3173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№35</Company>
  <LinksUpToDate>false</LinksUpToDate>
  <CharactersWithSpaces>21223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пк</cp:lastModifiedBy>
  <cp:revision>2</cp:revision>
  <cp:lastPrinted>2021-07-31T04:43:00Z</cp:lastPrinted>
  <dcterms:created xsi:type="dcterms:W3CDTF">2021-07-31T06:14:00Z</dcterms:created>
  <dcterms:modified xsi:type="dcterms:W3CDTF">2021-07-31T06:14:00Z</dcterms:modified>
</cp:coreProperties>
</file>